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FD" w:rsidRPr="00DC29FD" w:rsidRDefault="00DC29FD">
      <w:pPr>
        <w:spacing w:before="40"/>
        <w:ind w:left="4083" w:right="3960"/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ПРОЕКТ НА</w:t>
      </w:r>
    </w:p>
    <w:p w:rsidR="00111E91" w:rsidRDefault="009340BD">
      <w:pPr>
        <w:spacing w:before="40"/>
        <w:ind w:left="4083" w:right="3960"/>
        <w:jc w:val="center"/>
        <w:rPr>
          <w:sz w:val="16"/>
          <w:szCs w:val="16"/>
        </w:rPr>
      </w:pPr>
      <w:r>
        <w:rPr>
          <w:b/>
          <w:sz w:val="24"/>
          <w:szCs w:val="24"/>
        </w:rPr>
        <w:t>И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Н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Д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И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К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А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Т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И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Н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А</w:t>
      </w:r>
      <w:r>
        <w:rPr>
          <w:b/>
          <w:spacing w:val="58"/>
          <w:sz w:val="24"/>
          <w:szCs w:val="24"/>
        </w:rPr>
        <w:t xml:space="preserve"> </w:t>
      </w:r>
      <w:r>
        <w:rPr>
          <w:b/>
          <w:sz w:val="24"/>
          <w:szCs w:val="24"/>
        </w:rPr>
        <w:t>Г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О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Д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И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Ш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Н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А</w:t>
      </w:r>
      <w:r>
        <w:rPr>
          <w:b/>
          <w:spacing w:val="58"/>
          <w:sz w:val="24"/>
          <w:szCs w:val="24"/>
        </w:rPr>
        <w:t xml:space="preserve"> </w:t>
      </w:r>
      <w:r>
        <w:rPr>
          <w:b/>
          <w:sz w:val="24"/>
          <w:szCs w:val="24"/>
        </w:rPr>
        <w:t>Р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А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Б О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Т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Н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А</w:t>
      </w:r>
      <w:r>
        <w:rPr>
          <w:b/>
          <w:spacing w:val="58"/>
          <w:sz w:val="24"/>
          <w:szCs w:val="24"/>
        </w:rPr>
        <w:t xml:space="preserve"> </w:t>
      </w:r>
      <w:r>
        <w:rPr>
          <w:b/>
          <w:sz w:val="24"/>
          <w:szCs w:val="24"/>
        </w:rPr>
        <w:t>П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Р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О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Г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Р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А М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2"/>
          <w:w w:val="99"/>
          <w:sz w:val="24"/>
          <w:szCs w:val="24"/>
        </w:rPr>
        <w:t>А</w:t>
      </w:r>
      <w:r>
        <w:rPr>
          <w:b/>
          <w:position w:val="11"/>
          <w:sz w:val="16"/>
          <w:szCs w:val="16"/>
        </w:rPr>
        <w:t>1</w:t>
      </w:r>
    </w:p>
    <w:p w:rsidR="00111E91" w:rsidRPr="00C44B51" w:rsidRDefault="00111E91">
      <w:pPr>
        <w:spacing w:before="14" w:line="240" w:lineRule="exact"/>
        <w:rPr>
          <w:sz w:val="24"/>
          <w:szCs w:val="24"/>
          <w:lang w:val="bg-BG"/>
        </w:rPr>
      </w:pPr>
    </w:p>
    <w:p w:rsidR="00111E91" w:rsidRPr="00E952FE" w:rsidRDefault="00E952FE" w:rsidP="00E952FE">
      <w:pPr>
        <w:ind w:right="1256"/>
      </w:pPr>
      <w:r>
        <w:rPr>
          <w:b/>
          <w:sz w:val="22"/>
          <w:szCs w:val="22"/>
          <w:lang w:val="bg-BG"/>
        </w:rPr>
        <w:t xml:space="preserve">                                     </w:t>
      </w:r>
      <w:r w:rsidR="00BC6E74">
        <w:rPr>
          <w:b/>
          <w:sz w:val="22"/>
          <w:szCs w:val="22"/>
        </w:rPr>
        <w:t xml:space="preserve">                                      </w:t>
      </w:r>
      <w:r w:rsidR="00901149">
        <w:rPr>
          <w:b/>
          <w:sz w:val="22"/>
          <w:szCs w:val="22"/>
          <w:lang w:val="bg-BG"/>
        </w:rPr>
        <w:t>„</w:t>
      </w:r>
      <w:r w:rsidR="00BC6E74" w:rsidRPr="00E952FE">
        <w:rPr>
          <w:b/>
        </w:rPr>
        <w:t>М</w:t>
      </w:r>
      <w:r w:rsidR="00BC6E74" w:rsidRPr="00E952FE">
        <w:rPr>
          <w:b/>
          <w:spacing w:val="-1"/>
        </w:rPr>
        <w:t>ЕСТ</w:t>
      </w:r>
      <w:r w:rsidR="00BC6E74" w:rsidRPr="00E952FE">
        <w:rPr>
          <w:b/>
          <w:spacing w:val="1"/>
        </w:rPr>
        <w:t>Н</w:t>
      </w:r>
      <w:r w:rsidR="00BC6E74" w:rsidRPr="00E952FE">
        <w:rPr>
          <w:b/>
        </w:rPr>
        <w:t>А</w:t>
      </w:r>
      <w:r w:rsidR="00BC6E74" w:rsidRPr="00E952FE">
        <w:rPr>
          <w:b/>
          <w:spacing w:val="-1"/>
        </w:rPr>
        <w:t xml:space="preserve"> ИН</w:t>
      </w:r>
      <w:r w:rsidR="00BC6E74" w:rsidRPr="00E952FE">
        <w:rPr>
          <w:b/>
          <w:spacing w:val="1"/>
        </w:rPr>
        <w:t>И</w:t>
      </w:r>
      <w:r w:rsidR="00BC6E74" w:rsidRPr="00E952FE">
        <w:rPr>
          <w:b/>
          <w:spacing w:val="-1"/>
        </w:rPr>
        <w:t>Ц</w:t>
      </w:r>
      <w:r w:rsidR="00BC6E74" w:rsidRPr="00E952FE">
        <w:rPr>
          <w:b/>
          <w:spacing w:val="1"/>
        </w:rPr>
        <w:t>И</w:t>
      </w:r>
      <w:r w:rsidR="00BC6E74" w:rsidRPr="00E952FE">
        <w:rPr>
          <w:b/>
          <w:spacing w:val="-1"/>
        </w:rPr>
        <w:t>АТИВ</w:t>
      </w:r>
      <w:r w:rsidR="00BC6E74" w:rsidRPr="00E952FE">
        <w:rPr>
          <w:b/>
          <w:spacing w:val="1"/>
        </w:rPr>
        <w:t>Н</w:t>
      </w:r>
      <w:r w:rsidR="00BC6E74" w:rsidRPr="00E952FE">
        <w:rPr>
          <w:b/>
        </w:rPr>
        <w:t>А</w:t>
      </w:r>
      <w:r w:rsidR="00BC6E74" w:rsidRPr="00E952FE">
        <w:rPr>
          <w:b/>
          <w:spacing w:val="-1"/>
        </w:rPr>
        <w:t xml:space="preserve"> </w:t>
      </w:r>
      <w:r w:rsidR="00BC6E74" w:rsidRPr="00E952FE">
        <w:rPr>
          <w:b/>
        </w:rPr>
        <w:t>Р</w:t>
      </w:r>
      <w:r w:rsidR="00BC6E74" w:rsidRPr="00E952FE">
        <w:rPr>
          <w:b/>
          <w:spacing w:val="1"/>
        </w:rPr>
        <w:t>И</w:t>
      </w:r>
      <w:r w:rsidR="00BC6E74" w:rsidRPr="00E952FE">
        <w:rPr>
          <w:b/>
          <w:spacing w:val="-2"/>
        </w:rPr>
        <w:t>Б</w:t>
      </w:r>
      <w:r w:rsidR="00BC6E74" w:rsidRPr="00E952FE">
        <w:rPr>
          <w:b/>
          <w:spacing w:val="-1"/>
        </w:rPr>
        <w:t>А</w:t>
      </w:r>
      <w:r w:rsidR="00BC6E74" w:rsidRPr="00E952FE">
        <w:rPr>
          <w:b/>
          <w:spacing w:val="2"/>
        </w:rPr>
        <w:t>Р</w:t>
      </w:r>
      <w:r w:rsidR="00BC6E74" w:rsidRPr="00E952FE">
        <w:rPr>
          <w:b/>
          <w:spacing w:val="-3"/>
        </w:rPr>
        <w:t>С</w:t>
      </w:r>
      <w:r w:rsidR="00BC6E74" w:rsidRPr="00E952FE">
        <w:rPr>
          <w:b/>
          <w:spacing w:val="1"/>
        </w:rPr>
        <w:t>К</w:t>
      </w:r>
      <w:r w:rsidR="00BC6E74" w:rsidRPr="00E952FE">
        <w:rPr>
          <w:b/>
        </w:rPr>
        <w:t>А</w:t>
      </w:r>
      <w:r w:rsidR="00BC6E74" w:rsidRPr="00E952FE">
        <w:rPr>
          <w:b/>
          <w:spacing w:val="-1"/>
        </w:rPr>
        <w:t xml:space="preserve"> Г</w:t>
      </w:r>
      <w:r w:rsidR="00BC6E74" w:rsidRPr="00E952FE">
        <w:rPr>
          <w:b/>
        </w:rPr>
        <w:t>Р</w:t>
      </w:r>
      <w:r w:rsidR="00BC6E74" w:rsidRPr="00E952FE">
        <w:rPr>
          <w:b/>
          <w:spacing w:val="-1"/>
        </w:rPr>
        <w:t>УПА</w:t>
      </w:r>
      <w:r w:rsidR="00BC6E74">
        <w:rPr>
          <w:b/>
          <w:spacing w:val="-1"/>
          <w:lang w:val="bg-BG"/>
        </w:rPr>
        <w:t xml:space="preserve"> </w:t>
      </w:r>
      <w:r w:rsidR="00BC6E74" w:rsidRPr="00E952FE">
        <w:rPr>
          <w:b/>
          <w:spacing w:val="1"/>
        </w:rPr>
        <w:t>/</w:t>
      </w:r>
      <w:r w:rsidR="00BC6E74" w:rsidRPr="00E952FE">
        <w:rPr>
          <w:b/>
        </w:rPr>
        <w:t>М</w:t>
      </w:r>
      <w:r w:rsidR="00BC6E74" w:rsidRPr="00E952FE">
        <w:rPr>
          <w:b/>
          <w:spacing w:val="-1"/>
        </w:rPr>
        <w:t>И</w:t>
      </w:r>
      <w:r w:rsidR="00BC6E74" w:rsidRPr="00E952FE">
        <w:rPr>
          <w:b/>
        </w:rPr>
        <w:t>Р</w:t>
      </w:r>
      <w:r w:rsidR="00BC6E74" w:rsidRPr="00E952FE">
        <w:rPr>
          <w:b/>
          <w:spacing w:val="-1"/>
        </w:rPr>
        <w:t>Г</w:t>
      </w:r>
      <w:r w:rsidR="00BC6E74" w:rsidRPr="00E952FE">
        <w:rPr>
          <w:b/>
        </w:rPr>
        <w:t>/</w:t>
      </w:r>
      <w:r w:rsidR="00BC6E74" w:rsidRPr="00E952FE">
        <w:rPr>
          <w:b/>
          <w:spacing w:val="1"/>
        </w:rPr>
        <w:t xml:space="preserve"> </w:t>
      </w:r>
      <w:r w:rsidR="00BC6E74">
        <w:rPr>
          <w:b/>
          <w:spacing w:val="-5"/>
          <w:lang w:val="bg-BG"/>
        </w:rPr>
        <w:t xml:space="preserve">САМОКОВ </w:t>
      </w:r>
      <w:r w:rsidR="00901149">
        <w:rPr>
          <w:b/>
          <w:spacing w:val="-5"/>
          <w:lang w:val="bg-BG"/>
        </w:rPr>
        <w:t>“</w:t>
      </w:r>
      <w:r w:rsidRPr="00E952FE">
        <w:rPr>
          <w:lang w:val="bg-BG"/>
        </w:rPr>
        <w:t xml:space="preserve"> </w:t>
      </w:r>
      <w:r w:rsidR="00793980">
        <w:rPr>
          <w:b/>
          <w:position w:val="-1"/>
        </w:rPr>
        <w:t>2020</w:t>
      </w:r>
      <w:r>
        <w:rPr>
          <w:b/>
          <w:spacing w:val="1"/>
          <w:position w:val="-1"/>
          <w:lang w:val="bg-BG"/>
        </w:rPr>
        <w:t xml:space="preserve"> </w:t>
      </w:r>
      <w:r w:rsidR="009340BD" w:rsidRPr="00E952FE">
        <w:rPr>
          <w:b/>
          <w:spacing w:val="1"/>
          <w:position w:val="-1"/>
        </w:rPr>
        <w:t>ГО</w:t>
      </w:r>
      <w:r w:rsidR="009340BD" w:rsidRPr="00E952FE">
        <w:rPr>
          <w:b/>
          <w:spacing w:val="-3"/>
          <w:position w:val="-1"/>
        </w:rPr>
        <w:t>Д</w:t>
      </w:r>
      <w:r w:rsidR="009340BD" w:rsidRPr="00E952FE">
        <w:rPr>
          <w:b/>
          <w:spacing w:val="-1"/>
          <w:position w:val="-1"/>
        </w:rPr>
        <w:t>И</w:t>
      </w:r>
      <w:r w:rsidR="009340BD" w:rsidRPr="00E952FE">
        <w:rPr>
          <w:b/>
          <w:spacing w:val="1"/>
          <w:position w:val="-1"/>
        </w:rPr>
        <w:t>Н</w:t>
      </w:r>
      <w:r w:rsidR="009340BD" w:rsidRPr="00E952FE">
        <w:rPr>
          <w:b/>
          <w:position w:val="-1"/>
        </w:rPr>
        <w:t>А</w:t>
      </w:r>
    </w:p>
    <w:p w:rsidR="00111E91" w:rsidRDefault="00111E91" w:rsidP="00E952FE">
      <w:pPr>
        <w:spacing w:before="16" w:line="260" w:lineRule="exact"/>
        <w:ind w:right="1256"/>
        <w:rPr>
          <w:sz w:val="26"/>
          <w:szCs w:val="2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5"/>
        <w:gridCol w:w="970"/>
        <w:gridCol w:w="1761"/>
        <w:gridCol w:w="1038"/>
        <w:gridCol w:w="663"/>
        <w:gridCol w:w="417"/>
        <w:gridCol w:w="433"/>
        <w:gridCol w:w="738"/>
        <w:gridCol w:w="396"/>
        <w:gridCol w:w="593"/>
        <w:gridCol w:w="1620"/>
        <w:gridCol w:w="893"/>
        <w:gridCol w:w="986"/>
        <w:gridCol w:w="811"/>
        <w:gridCol w:w="989"/>
        <w:gridCol w:w="720"/>
        <w:gridCol w:w="631"/>
        <w:gridCol w:w="910"/>
        <w:gridCol w:w="1070"/>
      </w:tblGrid>
      <w:tr w:rsidR="00111E91" w:rsidTr="006D1588">
        <w:trPr>
          <w:trHeight w:hRule="exact" w:val="682"/>
        </w:trPr>
        <w:tc>
          <w:tcPr>
            <w:tcW w:w="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E91" w:rsidRDefault="00111E91">
            <w:pPr>
              <w:spacing w:before="8" w:line="100" w:lineRule="exact"/>
              <w:rPr>
                <w:sz w:val="11"/>
                <w:szCs w:val="11"/>
              </w:rPr>
            </w:pPr>
          </w:p>
          <w:p w:rsidR="00111E91" w:rsidRDefault="009340BD">
            <w:pPr>
              <w:ind w:left="9" w:right="7" w:firstLine="1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№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о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ред</w:t>
            </w:r>
            <w:proofErr w:type="spellEnd"/>
          </w:p>
        </w:tc>
        <w:tc>
          <w:tcPr>
            <w:tcW w:w="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E91" w:rsidRDefault="00111E91">
            <w:pPr>
              <w:spacing w:before="8" w:line="100" w:lineRule="exact"/>
              <w:rPr>
                <w:sz w:val="11"/>
                <w:szCs w:val="11"/>
              </w:rPr>
            </w:pPr>
          </w:p>
          <w:p w:rsidR="00111E91" w:rsidRDefault="009340BD">
            <w:pPr>
              <w:ind w:left="7" w:right="13" w:firstLine="2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Н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1"/>
                <w:sz w:val="16"/>
                <w:szCs w:val="16"/>
              </w:rPr>
              <w:t>и</w:t>
            </w:r>
            <w:r>
              <w:rPr>
                <w:b/>
                <w:spacing w:val="1"/>
                <w:sz w:val="16"/>
                <w:szCs w:val="16"/>
              </w:rPr>
              <w:t>м</w:t>
            </w:r>
            <w:r>
              <w:rPr>
                <w:b/>
                <w:spacing w:val="-2"/>
                <w:sz w:val="16"/>
                <w:szCs w:val="16"/>
              </w:rPr>
              <w:t>е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pacing w:val="1"/>
                <w:sz w:val="16"/>
                <w:szCs w:val="16"/>
              </w:rPr>
              <w:t>о</w:t>
            </w:r>
            <w:proofErr w:type="spellEnd"/>
            <w:r>
              <w:rPr>
                <w:b/>
                <w:sz w:val="16"/>
                <w:szCs w:val="16"/>
              </w:rPr>
              <w:t xml:space="preserve">- </w:t>
            </w:r>
            <w:proofErr w:type="spellStart"/>
            <w:r>
              <w:rPr>
                <w:b/>
                <w:sz w:val="16"/>
                <w:szCs w:val="16"/>
              </w:rPr>
              <w:t>в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z w:val="16"/>
                <w:szCs w:val="16"/>
              </w:rPr>
              <w:t>е</w:t>
            </w:r>
            <w:proofErr w:type="spellEnd"/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ц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у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2"/>
                <w:sz w:val="16"/>
                <w:szCs w:val="16"/>
              </w:rPr>
              <w:t>т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</w:p>
        </w:tc>
        <w:tc>
          <w:tcPr>
            <w:tcW w:w="17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E91" w:rsidRDefault="00111E91">
            <w:pPr>
              <w:spacing w:before="1" w:line="120" w:lineRule="exact"/>
              <w:rPr>
                <w:sz w:val="12"/>
                <w:szCs w:val="12"/>
              </w:rPr>
            </w:pPr>
          </w:p>
          <w:p w:rsidR="00111E91" w:rsidRDefault="009340BD">
            <w:pPr>
              <w:spacing w:line="180" w:lineRule="exact"/>
              <w:ind w:left="-9" w:right="-6" w:hanging="2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Це</w:t>
            </w:r>
            <w:r>
              <w:rPr>
                <w:b/>
                <w:spacing w:val="-1"/>
                <w:sz w:val="16"/>
                <w:szCs w:val="16"/>
              </w:rPr>
              <w:t>л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ре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pacing w:val="-2"/>
                <w:sz w:val="16"/>
                <w:szCs w:val="16"/>
              </w:rPr>
              <w:t>с</w:t>
            </w:r>
            <w:r>
              <w:rPr>
                <w:b/>
                <w:sz w:val="16"/>
                <w:szCs w:val="16"/>
              </w:rPr>
              <w:t>т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z w:val="16"/>
                <w:szCs w:val="16"/>
              </w:rPr>
              <w:t>в</w:t>
            </w:r>
            <w:r>
              <w:rPr>
                <w:b/>
                <w:spacing w:val="-2"/>
                <w:sz w:val="16"/>
                <w:szCs w:val="16"/>
              </w:rPr>
              <w:t>я</w:t>
            </w:r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pacing w:val="-1"/>
                <w:sz w:val="16"/>
                <w:szCs w:val="16"/>
              </w:rPr>
              <w:t>а</w:t>
            </w:r>
            <w:r>
              <w:rPr>
                <w:b/>
                <w:sz w:val="16"/>
                <w:szCs w:val="16"/>
              </w:rPr>
              <w:t>та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  <w:t>Б</w:t>
            </w:r>
            <w:r>
              <w:rPr>
                <w:b/>
                <w:spacing w:val="1"/>
                <w:sz w:val="16"/>
                <w:szCs w:val="16"/>
              </w:rPr>
              <w:t>Ф</w:t>
            </w:r>
            <w:r>
              <w:rPr>
                <w:b/>
                <w:spacing w:val="-2"/>
                <w:sz w:val="16"/>
                <w:szCs w:val="16"/>
              </w:rPr>
              <w:t>П</w:t>
            </w:r>
            <w:r>
              <w:rPr>
                <w:b/>
                <w:position w:val="7"/>
                <w:sz w:val="10"/>
                <w:szCs w:val="10"/>
              </w:rPr>
              <w:t xml:space="preserve">2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о</w:t>
            </w:r>
            <w:proofErr w:type="spellEnd"/>
            <w:r>
              <w:rPr>
                <w:b/>
                <w:sz w:val="16"/>
                <w:szCs w:val="16"/>
              </w:rPr>
              <w:t xml:space="preserve"> 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ц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у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2"/>
                <w:sz w:val="16"/>
                <w:szCs w:val="16"/>
              </w:rPr>
              <w:t>т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E91" w:rsidRDefault="00111E91">
            <w:pPr>
              <w:spacing w:before="8" w:line="100" w:lineRule="exact"/>
              <w:rPr>
                <w:sz w:val="11"/>
                <w:szCs w:val="11"/>
              </w:rPr>
            </w:pPr>
          </w:p>
          <w:p w:rsidR="00111E91" w:rsidRDefault="009340BD">
            <w:pPr>
              <w:ind w:left="19" w:right="41" w:hanging="1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Н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2"/>
                <w:sz w:val="16"/>
                <w:szCs w:val="16"/>
              </w:rPr>
              <w:t>ч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z w:val="16"/>
                <w:szCs w:val="16"/>
              </w:rPr>
              <w:t>н</w:t>
            </w:r>
            <w:proofErr w:type="spellEnd"/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pacing w:val="-3"/>
                <w:sz w:val="16"/>
                <w:szCs w:val="16"/>
              </w:rPr>
              <w:t>в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1"/>
                <w:sz w:val="16"/>
                <w:szCs w:val="16"/>
              </w:rPr>
              <w:t>ж</w:t>
            </w:r>
            <w:r>
              <w:rPr>
                <w:b/>
                <w:sz w:val="16"/>
                <w:szCs w:val="16"/>
              </w:rPr>
              <w:t>д</w:t>
            </w:r>
            <w:r>
              <w:rPr>
                <w:b/>
                <w:spacing w:val="-1"/>
                <w:sz w:val="16"/>
                <w:szCs w:val="16"/>
              </w:rPr>
              <w:t>а</w:t>
            </w:r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е</w:t>
            </w:r>
            <w:proofErr w:type="spellEnd"/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ц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у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2"/>
                <w:sz w:val="16"/>
                <w:szCs w:val="16"/>
              </w:rPr>
              <w:t>т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съ</w:t>
            </w:r>
            <w:r>
              <w:rPr>
                <w:b/>
                <w:spacing w:val="-1"/>
                <w:sz w:val="16"/>
                <w:szCs w:val="16"/>
              </w:rPr>
              <w:t>гл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2"/>
                <w:sz w:val="16"/>
                <w:szCs w:val="16"/>
              </w:rPr>
              <w:t>с</w:t>
            </w:r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о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-2"/>
                <w:sz w:val="16"/>
                <w:szCs w:val="16"/>
              </w:rPr>
              <w:t>ч</w:t>
            </w:r>
            <w:r>
              <w:rPr>
                <w:b/>
                <w:spacing w:val="1"/>
                <w:sz w:val="16"/>
                <w:szCs w:val="16"/>
              </w:rPr>
              <w:t>л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2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т</w:t>
            </w:r>
            <w:proofErr w:type="spellEnd"/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ПМС</w:t>
            </w:r>
            <w:r>
              <w:rPr>
                <w:b/>
                <w:spacing w:val="-2"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  <w:t>16</w:t>
            </w:r>
            <w:r>
              <w:rPr>
                <w:b/>
                <w:sz w:val="16"/>
                <w:szCs w:val="16"/>
              </w:rPr>
              <w:t xml:space="preserve">2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т</w:t>
            </w:r>
            <w:proofErr w:type="spellEnd"/>
          </w:p>
          <w:p w:rsidR="00111E91" w:rsidRDefault="009340BD">
            <w:pPr>
              <w:spacing w:line="180" w:lineRule="exact"/>
              <w:ind w:left="301" w:right="320"/>
              <w:jc w:val="center"/>
              <w:rPr>
                <w:sz w:val="16"/>
                <w:szCs w:val="16"/>
              </w:rPr>
            </w:pPr>
            <w:r>
              <w:rPr>
                <w:b/>
                <w:spacing w:val="1"/>
                <w:sz w:val="16"/>
                <w:szCs w:val="16"/>
              </w:rPr>
              <w:t>2</w:t>
            </w:r>
            <w:r>
              <w:rPr>
                <w:b/>
                <w:spacing w:val="-1"/>
                <w:sz w:val="16"/>
                <w:szCs w:val="16"/>
              </w:rPr>
              <w:t>01</w:t>
            </w:r>
            <w:r>
              <w:rPr>
                <w:b/>
                <w:sz w:val="16"/>
                <w:szCs w:val="16"/>
              </w:rPr>
              <w:t>6</w:t>
            </w:r>
            <w:r>
              <w:rPr>
                <w:b/>
                <w:spacing w:val="2"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  <w:t>г</w:t>
            </w:r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E91" w:rsidRDefault="00111E91">
            <w:pPr>
              <w:spacing w:line="120" w:lineRule="exact"/>
              <w:rPr>
                <w:sz w:val="12"/>
                <w:szCs w:val="12"/>
              </w:rPr>
            </w:pPr>
          </w:p>
          <w:p w:rsidR="00111E91" w:rsidRDefault="009340BD">
            <w:pPr>
              <w:spacing w:line="236" w:lineRule="auto"/>
              <w:ind w:left="15" w:right="15" w:hanging="1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b/>
                <w:sz w:val="16"/>
                <w:szCs w:val="16"/>
              </w:rPr>
              <w:t>Извър</w:t>
            </w:r>
            <w:r>
              <w:rPr>
                <w:b/>
                <w:spacing w:val="1"/>
                <w:sz w:val="16"/>
                <w:szCs w:val="16"/>
              </w:rPr>
              <w:t>ш</w:t>
            </w:r>
            <w:r>
              <w:rPr>
                <w:b/>
                <w:spacing w:val="-3"/>
                <w:sz w:val="16"/>
                <w:szCs w:val="16"/>
              </w:rPr>
              <w:t>в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е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ред</w:t>
            </w:r>
            <w:r>
              <w:rPr>
                <w:b/>
                <w:spacing w:val="-3"/>
                <w:sz w:val="16"/>
                <w:szCs w:val="16"/>
              </w:rPr>
              <w:t>в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и</w:t>
            </w:r>
            <w:r>
              <w:rPr>
                <w:b/>
                <w:sz w:val="16"/>
                <w:szCs w:val="16"/>
              </w:rPr>
              <w:t>т</w:t>
            </w:r>
            <w:r>
              <w:rPr>
                <w:b/>
                <w:spacing w:val="-2"/>
                <w:sz w:val="16"/>
                <w:szCs w:val="16"/>
              </w:rPr>
              <w:t>е</w:t>
            </w:r>
            <w:r>
              <w:rPr>
                <w:b/>
                <w:spacing w:val="1"/>
                <w:sz w:val="16"/>
                <w:szCs w:val="16"/>
              </w:rPr>
              <w:t>л</w:t>
            </w:r>
            <w:r>
              <w:rPr>
                <w:b/>
                <w:sz w:val="16"/>
                <w:szCs w:val="16"/>
              </w:rPr>
              <w:t>е</w:t>
            </w:r>
            <w:proofErr w:type="spellEnd"/>
            <w:r>
              <w:rPr>
                <w:b/>
                <w:sz w:val="16"/>
                <w:szCs w:val="16"/>
              </w:rPr>
              <w:t xml:space="preserve"> н</w:t>
            </w:r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по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-1"/>
                <w:sz w:val="16"/>
                <w:szCs w:val="16"/>
              </w:rPr>
              <w:t>б</w:t>
            </w:r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р</w:t>
            </w:r>
            <w:proofErr w:type="spellEnd"/>
            <w:r>
              <w:rPr>
                <w:b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к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pacing w:val="-1"/>
                <w:sz w:val="16"/>
                <w:szCs w:val="16"/>
              </w:rPr>
              <w:t>ц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1"/>
                <w:sz w:val="16"/>
                <w:szCs w:val="16"/>
              </w:rPr>
              <w:t>пц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за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1"/>
                <w:sz w:val="16"/>
                <w:szCs w:val="16"/>
              </w:rPr>
              <w:t>к</w:t>
            </w:r>
            <w:r>
              <w:rPr>
                <w:b/>
                <w:spacing w:val="-2"/>
                <w:sz w:val="16"/>
                <w:szCs w:val="16"/>
              </w:rPr>
              <w:t>т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ре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ло</w:t>
            </w:r>
            <w:r>
              <w:rPr>
                <w:b/>
                <w:spacing w:val="-4"/>
                <w:sz w:val="16"/>
                <w:szCs w:val="16"/>
              </w:rPr>
              <w:t>ж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pacing w:val="-2"/>
                <w:sz w:val="16"/>
                <w:szCs w:val="16"/>
              </w:rPr>
              <w:t>я</w:t>
            </w:r>
            <w:proofErr w:type="spellEnd"/>
            <w:r>
              <w:rPr>
                <w:b/>
                <w:position w:val="7"/>
                <w:sz w:val="10"/>
                <w:szCs w:val="10"/>
              </w:rPr>
              <w:t>3</w:t>
            </w:r>
          </w:p>
        </w:tc>
        <w:tc>
          <w:tcPr>
            <w:tcW w:w="11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E91" w:rsidRDefault="00111E91">
            <w:pPr>
              <w:spacing w:before="8" w:line="100" w:lineRule="exact"/>
              <w:rPr>
                <w:sz w:val="11"/>
                <w:szCs w:val="11"/>
              </w:rPr>
            </w:pPr>
          </w:p>
          <w:p w:rsidR="00111E91" w:rsidRDefault="009340BD">
            <w:pPr>
              <w:ind w:left="7" w:right="30" w:hanging="3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О</w:t>
            </w:r>
            <w:r>
              <w:rPr>
                <w:b/>
                <w:spacing w:val="-1"/>
                <w:sz w:val="16"/>
                <w:szCs w:val="16"/>
              </w:rPr>
              <w:t>б</w:t>
            </w:r>
            <w:r>
              <w:rPr>
                <w:b/>
                <w:sz w:val="16"/>
                <w:szCs w:val="16"/>
              </w:rPr>
              <w:t>щ</w:t>
            </w:r>
            <w:proofErr w:type="spellEnd"/>
            <w:r>
              <w:rPr>
                <w:b/>
                <w:spacing w:val="2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а</w:t>
            </w:r>
            <w:r>
              <w:rPr>
                <w:b/>
                <w:sz w:val="16"/>
                <w:szCs w:val="16"/>
              </w:rPr>
              <w:t>з</w:t>
            </w:r>
            <w:r>
              <w:rPr>
                <w:b/>
                <w:spacing w:val="-1"/>
                <w:sz w:val="16"/>
                <w:szCs w:val="16"/>
              </w:rPr>
              <w:t>м</w:t>
            </w:r>
            <w:r>
              <w:rPr>
                <w:b/>
                <w:sz w:val="16"/>
                <w:szCs w:val="16"/>
              </w:rPr>
              <w:t>ер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  <w:t>Б</w:t>
            </w:r>
            <w:r>
              <w:rPr>
                <w:b/>
                <w:spacing w:val="1"/>
                <w:sz w:val="16"/>
                <w:szCs w:val="16"/>
              </w:rPr>
              <w:t>Ф</w:t>
            </w:r>
            <w:r>
              <w:rPr>
                <w:b/>
                <w:sz w:val="16"/>
                <w:szCs w:val="16"/>
              </w:rPr>
              <w:t>П</w:t>
            </w:r>
            <w:r>
              <w:rPr>
                <w:b/>
                <w:spacing w:val="39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-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о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ц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у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2"/>
                <w:sz w:val="16"/>
                <w:szCs w:val="16"/>
              </w:rPr>
              <w:t>т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pacing w:val="3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(в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л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3"/>
                <w:sz w:val="16"/>
                <w:szCs w:val="16"/>
              </w:rPr>
              <w:t>в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9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E91" w:rsidRDefault="00111E91">
            <w:pPr>
              <w:spacing w:before="8" w:line="100" w:lineRule="exact"/>
              <w:rPr>
                <w:sz w:val="11"/>
                <w:szCs w:val="11"/>
              </w:rPr>
            </w:pPr>
          </w:p>
          <w:p w:rsidR="00111E91" w:rsidRDefault="009340BD">
            <w:pPr>
              <w:ind w:left="107" w:right="54" w:hanging="17"/>
              <w:rPr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pacing w:val="-1"/>
                <w:sz w:val="16"/>
                <w:szCs w:val="16"/>
              </w:rPr>
              <w:t>п</w:t>
            </w:r>
            <w:r>
              <w:rPr>
                <w:b/>
                <w:spacing w:val="1"/>
                <w:sz w:val="16"/>
                <w:szCs w:val="16"/>
              </w:rPr>
              <w:t>у</w:t>
            </w:r>
            <w:r>
              <w:rPr>
                <w:b/>
                <w:spacing w:val="-2"/>
                <w:sz w:val="16"/>
                <w:szCs w:val="16"/>
              </w:rPr>
              <w:t>с</w:t>
            </w:r>
            <w:r>
              <w:rPr>
                <w:b/>
                <w:sz w:val="16"/>
                <w:szCs w:val="16"/>
              </w:rPr>
              <w:t>т</w:t>
            </w:r>
            <w:r>
              <w:rPr>
                <w:b/>
                <w:spacing w:val="-1"/>
                <w:sz w:val="16"/>
                <w:szCs w:val="16"/>
              </w:rPr>
              <w:t>и</w:t>
            </w:r>
            <w:r>
              <w:rPr>
                <w:b/>
                <w:spacing w:val="1"/>
                <w:sz w:val="16"/>
                <w:szCs w:val="16"/>
              </w:rPr>
              <w:t>м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к</w:t>
            </w:r>
            <w:r>
              <w:rPr>
                <w:b/>
                <w:spacing w:val="-1"/>
                <w:sz w:val="16"/>
                <w:szCs w:val="16"/>
              </w:rPr>
              <w:t>а</w:t>
            </w:r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z w:val="16"/>
                <w:szCs w:val="16"/>
              </w:rPr>
              <w:t>ти</w:t>
            </w:r>
            <w:proofErr w:type="spellEnd"/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E91" w:rsidRDefault="00111E91">
            <w:pPr>
              <w:spacing w:before="8" w:line="100" w:lineRule="exact"/>
              <w:rPr>
                <w:sz w:val="11"/>
                <w:szCs w:val="11"/>
              </w:rPr>
            </w:pPr>
          </w:p>
          <w:p w:rsidR="00111E91" w:rsidRDefault="009340BD">
            <w:pPr>
              <w:ind w:left="481" w:right="-13" w:hanging="461"/>
              <w:rPr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Пр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pacing w:val="-1"/>
                <w:sz w:val="16"/>
                <w:szCs w:val="16"/>
              </w:rPr>
              <w:t>м</w:t>
            </w:r>
            <w:r>
              <w:rPr>
                <w:b/>
                <w:sz w:val="16"/>
                <w:szCs w:val="16"/>
              </w:rPr>
              <w:t>ер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pacing w:val="-1"/>
                <w:sz w:val="16"/>
                <w:szCs w:val="16"/>
              </w:rPr>
              <w:t>у</w:t>
            </w:r>
            <w:r>
              <w:rPr>
                <w:b/>
                <w:sz w:val="16"/>
                <w:szCs w:val="16"/>
              </w:rPr>
              <w:t>ст</w:t>
            </w:r>
            <w:r>
              <w:rPr>
                <w:b/>
                <w:spacing w:val="-1"/>
                <w:sz w:val="16"/>
                <w:szCs w:val="16"/>
              </w:rPr>
              <w:t>им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де</w:t>
            </w:r>
            <w:r>
              <w:rPr>
                <w:b/>
                <w:spacing w:val="-1"/>
                <w:sz w:val="16"/>
                <w:szCs w:val="16"/>
              </w:rPr>
              <w:t>йн</w:t>
            </w:r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с</w:t>
            </w:r>
            <w:r>
              <w:rPr>
                <w:b/>
                <w:spacing w:val="-2"/>
                <w:sz w:val="16"/>
                <w:szCs w:val="16"/>
              </w:rPr>
              <w:t>т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</w:p>
        </w:tc>
        <w:tc>
          <w:tcPr>
            <w:tcW w:w="8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E91" w:rsidRDefault="00111E91">
            <w:pPr>
              <w:spacing w:before="8" w:line="100" w:lineRule="exact"/>
              <w:rPr>
                <w:sz w:val="11"/>
                <w:szCs w:val="11"/>
              </w:rPr>
            </w:pPr>
          </w:p>
          <w:p w:rsidR="00111E91" w:rsidRDefault="009340BD">
            <w:pPr>
              <w:ind w:left="38" w:right="42" w:firstLine="2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spacing w:val="1"/>
                <w:sz w:val="16"/>
                <w:szCs w:val="16"/>
              </w:rPr>
              <w:t>К</w:t>
            </w:r>
            <w:r>
              <w:rPr>
                <w:b/>
                <w:spacing w:val="-1"/>
                <w:sz w:val="16"/>
                <w:szCs w:val="16"/>
              </w:rPr>
              <w:t>а</w:t>
            </w:r>
            <w:r>
              <w:rPr>
                <w:b/>
                <w:sz w:val="16"/>
                <w:szCs w:val="16"/>
              </w:rPr>
              <w:t>те</w:t>
            </w:r>
            <w:r>
              <w:rPr>
                <w:b/>
                <w:spacing w:val="-1"/>
                <w:sz w:val="16"/>
                <w:szCs w:val="16"/>
              </w:rPr>
              <w:t>г</w:t>
            </w:r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д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pacing w:val="-1"/>
                <w:sz w:val="16"/>
                <w:szCs w:val="16"/>
              </w:rPr>
              <w:t>у</w:t>
            </w:r>
            <w:r>
              <w:rPr>
                <w:b/>
                <w:sz w:val="16"/>
                <w:szCs w:val="16"/>
              </w:rPr>
              <w:t>ст</w:t>
            </w:r>
            <w:r>
              <w:rPr>
                <w:b/>
                <w:spacing w:val="-1"/>
                <w:sz w:val="16"/>
                <w:szCs w:val="16"/>
              </w:rPr>
              <w:t>им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z w:val="16"/>
                <w:szCs w:val="16"/>
              </w:rPr>
              <w:t>з</w:t>
            </w:r>
            <w:r>
              <w:rPr>
                <w:b/>
                <w:spacing w:val="-1"/>
                <w:sz w:val="16"/>
                <w:szCs w:val="16"/>
              </w:rPr>
              <w:t>х</w:t>
            </w:r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E91" w:rsidRDefault="00111E91">
            <w:pPr>
              <w:spacing w:before="8" w:line="100" w:lineRule="exact"/>
              <w:rPr>
                <w:sz w:val="11"/>
                <w:szCs w:val="11"/>
              </w:rPr>
            </w:pPr>
          </w:p>
          <w:p w:rsidR="00111E91" w:rsidRDefault="009340BD">
            <w:pPr>
              <w:ind w:left="-7" w:right="-1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М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1"/>
                <w:sz w:val="16"/>
                <w:szCs w:val="16"/>
              </w:rPr>
              <w:t>к</w:t>
            </w:r>
            <w:r>
              <w:rPr>
                <w:b/>
                <w:sz w:val="16"/>
                <w:szCs w:val="16"/>
              </w:rPr>
              <w:t>с</w:t>
            </w:r>
            <w:r>
              <w:rPr>
                <w:b/>
                <w:spacing w:val="-1"/>
                <w:sz w:val="16"/>
                <w:szCs w:val="16"/>
              </w:rPr>
              <w:t>им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1"/>
                <w:sz w:val="16"/>
                <w:szCs w:val="16"/>
              </w:rPr>
              <w:t>л</w:t>
            </w:r>
            <w:r>
              <w:rPr>
                <w:b/>
                <w:spacing w:val="1"/>
                <w:sz w:val="16"/>
                <w:szCs w:val="16"/>
              </w:rPr>
              <w:t>е</w:t>
            </w:r>
            <w:r>
              <w:rPr>
                <w:b/>
                <w:sz w:val="16"/>
                <w:szCs w:val="16"/>
              </w:rPr>
              <w:t>н</w:t>
            </w:r>
            <w:proofErr w:type="spellEnd"/>
          </w:p>
          <w:p w:rsidR="00111E91" w:rsidRDefault="009340BD">
            <w:pPr>
              <w:spacing w:before="1"/>
              <w:ind w:left="-5" w:right="-9" w:firstLine="4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%</w:t>
            </w:r>
            <w:r>
              <w:rPr>
                <w:b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съ</w:t>
            </w:r>
            <w:proofErr w:type="spellEnd"/>
            <w:r>
              <w:rPr>
                <w:b/>
                <w:sz w:val="16"/>
                <w:szCs w:val="16"/>
              </w:rPr>
              <w:t xml:space="preserve">- </w:t>
            </w:r>
            <w:proofErr w:type="spellStart"/>
            <w:r>
              <w:rPr>
                <w:b/>
                <w:spacing w:val="-1"/>
                <w:sz w:val="16"/>
                <w:szCs w:val="16"/>
              </w:rPr>
              <w:t>ф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с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е</w:t>
            </w:r>
            <w:proofErr w:type="spellEnd"/>
          </w:p>
        </w:tc>
        <w:tc>
          <w:tcPr>
            <w:tcW w:w="8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E91" w:rsidRDefault="00111E91">
            <w:pPr>
              <w:spacing w:before="1" w:line="120" w:lineRule="exact"/>
              <w:rPr>
                <w:sz w:val="12"/>
                <w:szCs w:val="12"/>
              </w:rPr>
            </w:pPr>
          </w:p>
          <w:p w:rsidR="00111E91" w:rsidRDefault="009340BD">
            <w:pPr>
              <w:spacing w:line="235" w:lineRule="auto"/>
              <w:ind w:left="11" w:right="7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b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2"/>
                <w:sz w:val="16"/>
                <w:szCs w:val="16"/>
              </w:rPr>
              <w:t>т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об</w:t>
            </w:r>
            <w:r>
              <w:rPr>
                <w:b/>
                <w:sz w:val="16"/>
                <w:szCs w:val="16"/>
              </w:rPr>
              <w:t>явя</w:t>
            </w:r>
            <w:r>
              <w:rPr>
                <w:b/>
                <w:spacing w:val="-3"/>
                <w:sz w:val="16"/>
                <w:szCs w:val="16"/>
              </w:rPr>
              <w:t>в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е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ц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у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т</w:t>
            </w:r>
            <w:r>
              <w:rPr>
                <w:b/>
                <w:spacing w:val="-1"/>
                <w:sz w:val="16"/>
                <w:szCs w:val="16"/>
              </w:rPr>
              <w:t>а</w:t>
            </w:r>
            <w:proofErr w:type="spellEnd"/>
            <w:r>
              <w:rPr>
                <w:b/>
                <w:position w:val="7"/>
                <w:sz w:val="10"/>
                <w:szCs w:val="10"/>
              </w:rPr>
              <w:t>4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E91" w:rsidRDefault="00111E91">
            <w:pPr>
              <w:spacing w:before="8" w:line="100" w:lineRule="exact"/>
              <w:rPr>
                <w:sz w:val="11"/>
                <w:szCs w:val="11"/>
              </w:rPr>
            </w:pPr>
          </w:p>
          <w:p w:rsidR="00111E91" w:rsidRDefault="009340BD">
            <w:pPr>
              <w:ind w:left="-3" w:right="-7" w:hanging="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spacing w:val="1"/>
                <w:sz w:val="16"/>
                <w:szCs w:val="16"/>
              </w:rPr>
              <w:t>К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а</w:t>
            </w:r>
            <w:r>
              <w:rPr>
                <w:b/>
                <w:sz w:val="16"/>
                <w:szCs w:val="16"/>
              </w:rPr>
              <w:t>ен</w:t>
            </w:r>
            <w:proofErr w:type="spellEnd"/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с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к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за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3"/>
                <w:sz w:val="16"/>
                <w:szCs w:val="16"/>
              </w:rPr>
              <w:t>в</w:t>
            </w:r>
            <w:r>
              <w:rPr>
                <w:b/>
                <w:spacing w:val="-1"/>
                <w:sz w:val="16"/>
                <w:szCs w:val="16"/>
              </w:rPr>
              <w:t>а</w:t>
            </w:r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е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pacing w:val="-2"/>
                <w:sz w:val="16"/>
                <w:szCs w:val="16"/>
              </w:rPr>
              <w:t>е</w:t>
            </w:r>
            <w:r>
              <w:rPr>
                <w:b/>
                <w:spacing w:val="1"/>
                <w:sz w:val="16"/>
                <w:szCs w:val="16"/>
              </w:rPr>
              <w:t>к</w:t>
            </w:r>
            <w:r>
              <w:rPr>
                <w:b/>
                <w:spacing w:val="-2"/>
                <w:sz w:val="16"/>
                <w:szCs w:val="16"/>
              </w:rPr>
              <w:t>т</w:t>
            </w:r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ре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ло</w:t>
            </w:r>
            <w:r>
              <w:rPr>
                <w:b/>
                <w:spacing w:val="-4"/>
                <w:sz w:val="16"/>
                <w:szCs w:val="16"/>
              </w:rPr>
              <w:t>ж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z w:val="16"/>
                <w:szCs w:val="16"/>
              </w:rPr>
              <w:t>я</w:t>
            </w:r>
            <w:proofErr w:type="spellEnd"/>
          </w:p>
          <w:p w:rsidR="00111E91" w:rsidRDefault="009340BD">
            <w:pPr>
              <w:spacing w:line="100" w:lineRule="exact"/>
              <w:ind w:left="437" w:right="437"/>
              <w:jc w:val="center"/>
              <w:rPr>
                <w:sz w:val="10"/>
                <w:szCs w:val="10"/>
              </w:rPr>
            </w:pPr>
            <w:r>
              <w:rPr>
                <w:b/>
                <w:sz w:val="10"/>
                <w:szCs w:val="10"/>
              </w:rPr>
              <w:t>5</w:t>
            </w:r>
          </w:p>
        </w:tc>
        <w:tc>
          <w:tcPr>
            <w:tcW w:w="13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11E91" w:rsidRDefault="00111E91">
            <w:pPr>
              <w:spacing w:before="1" w:line="120" w:lineRule="exact"/>
              <w:rPr>
                <w:sz w:val="12"/>
                <w:szCs w:val="12"/>
              </w:rPr>
            </w:pPr>
          </w:p>
          <w:p w:rsidR="00111E91" w:rsidRDefault="009340BD">
            <w:pPr>
              <w:spacing w:line="180" w:lineRule="exact"/>
              <w:ind w:left="39" w:right="-5" w:hanging="2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Предс</w:t>
            </w:r>
            <w:r>
              <w:rPr>
                <w:b/>
                <w:spacing w:val="-2"/>
                <w:sz w:val="16"/>
                <w:szCs w:val="16"/>
              </w:rPr>
              <w:t>т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3"/>
                <w:sz w:val="16"/>
                <w:szCs w:val="16"/>
              </w:rPr>
              <w:t>в</w:t>
            </w:r>
            <w:r>
              <w:rPr>
                <w:b/>
                <w:spacing w:val="1"/>
                <w:sz w:val="16"/>
                <w:szCs w:val="16"/>
              </w:rPr>
              <w:t>л</w:t>
            </w:r>
            <w:r>
              <w:rPr>
                <w:b/>
                <w:sz w:val="16"/>
                <w:szCs w:val="16"/>
              </w:rPr>
              <w:t>ява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-1"/>
                <w:sz w:val="16"/>
                <w:szCs w:val="16"/>
              </w:rPr>
              <w:t>л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ц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у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2"/>
                <w:sz w:val="16"/>
                <w:szCs w:val="16"/>
              </w:rPr>
              <w:t>т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proofErr w:type="spellEnd"/>
            <w:r>
              <w:rPr>
                <w:b/>
                <w:spacing w:val="1"/>
                <w:sz w:val="16"/>
                <w:szCs w:val="16"/>
              </w:rPr>
              <w:t>/</w:t>
            </w:r>
            <w:proofErr w:type="spellStart"/>
            <w:r>
              <w:rPr>
                <w:b/>
                <w:spacing w:val="-2"/>
                <w:sz w:val="16"/>
                <w:szCs w:val="16"/>
              </w:rPr>
              <w:t>ч</w:t>
            </w:r>
            <w:r>
              <w:rPr>
                <w:b/>
                <w:spacing w:val="-1"/>
                <w:sz w:val="16"/>
                <w:szCs w:val="16"/>
              </w:rPr>
              <w:t>а</w:t>
            </w:r>
            <w:r>
              <w:rPr>
                <w:b/>
                <w:sz w:val="16"/>
                <w:szCs w:val="16"/>
              </w:rPr>
              <w:t>ст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т</w:t>
            </w:r>
            <w:proofErr w:type="spellEnd"/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2"/>
                <w:sz w:val="16"/>
                <w:szCs w:val="16"/>
              </w:rPr>
              <w:t>я</w:t>
            </w:r>
            <w:proofErr w:type="spellEnd"/>
            <w:r>
              <w:rPr>
                <w:b/>
                <w:position w:val="7"/>
                <w:sz w:val="10"/>
                <w:szCs w:val="10"/>
              </w:rPr>
              <w:t>6</w:t>
            </w:r>
            <w:r>
              <w:rPr>
                <w:b/>
                <w:sz w:val="16"/>
                <w:szCs w:val="16"/>
              </w:rPr>
              <w:t>: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11E91" w:rsidRDefault="00111E91">
            <w:pPr>
              <w:spacing w:before="8" w:line="100" w:lineRule="exact"/>
              <w:rPr>
                <w:sz w:val="11"/>
                <w:szCs w:val="11"/>
              </w:rPr>
            </w:pPr>
          </w:p>
          <w:p w:rsidR="00111E91" w:rsidRDefault="009340BD">
            <w:pPr>
              <w:spacing w:line="180" w:lineRule="exact"/>
              <w:ind w:left="22" w:right="21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2"/>
                <w:sz w:val="16"/>
                <w:szCs w:val="16"/>
              </w:rPr>
              <w:t>з</w:t>
            </w:r>
            <w:r>
              <w:rPr>
                <w:b/>
                <w:spacing w:val="1"/>
                <w:sz w:val="16"/>
                <w:szCs w:val="16"/>
              </w:rPr>
              <w:t>м</w:t>
            </w:r>
            <w:r>
              <w:rPr>
                <w:b/>
                <w:sz w:val="16"/>
                <w:szCs w:val="16"/>
              </w:rPr>
              <w:t>ер</w:t>
            </w:r>
            <w:proofErr w:type="spellEnd"/>
            <w:r>
              <w:rPr>
                <w:b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pacing w:val="2"/>
                <w:sz w:val="16"/>
                <w:szCs w:val="16"/>
              </w:rPr>
              <w:t xml:space="preserve"> </w:t>
            </w:r>
            <w:r>
              <w:rPr>
                <w:b/>
                <w:spacing w:val="-3"/>
                <w:sz w:val="16"/>
                <w:szCs w:val="16"/>
              </w:rPr>
              <w:t>Б</w:t>
            </w:r>
            <w:r>
              <w:rPr>
                <w:b/>
                <w:spacing w:val="1"/>
                <w:sz w:val="16"/>
                <w:szCs w:val="16"/>
              </w:rPr>
              <w:t>Ф</w:t>
            </w:r>
            <w:r>
              <w:rPr>
                <w:b/>
                <w:sz w:val="16"/>
                <w:szCs w:val="16"/>
              </w:rPr>
              <w:t>П</w:t>
            </w:r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-2"/>
                <w:sz w:val="16"/>
                <w:szCs w:val="16"/>
              </w:rPr>
              <w:t>з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1"/>
                <w:sz w:val="16"/>
                <w:szCs w:val="16"/>
              </w:rPr>
              <w:t>к</w:t>
            </w:r>
            <w:r>
              <w:rPr>
                <w:b/>
                <w:sz w:val="16"/>
                <w:szCs w:val="16"/>
              </w:rPr>
              <w:t>т</w:t>
            </w:r>
            <w:proofErr w:type="spellEnd"/>
          </w:p>
          <w:p w:rsidR="00111E91" w:rsidRDefault="009340BD">
            <w:pPr>
              <w:spacing w:line="180" w:lineRule="exact"/>
              <w:ind w:left="647" w:right="647"/>
              <w:jc w:val="center"/>
              <w:rPr>
                <w:sz w:val="10"/>
                <w:szCs w:val="10"/>
              </w:rPr>
            </w:pPr>
            <w:r>
              <w:rPr>
                <w:b/>
                <w:sz w:val="16"/>
                <w:szCs w:val="16"/>
              </w:rPr>
              <w:t xml:space="preserve">(в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л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3"/>
                <w:sz w:val="16"/>
                <w:szCs w:val="16"/>
              </w:rPr>
              <w:t>в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proofErr w:type="spellEnd"/>
            <w:r>
              <w:rPr>
                <w:b/>
                <w:spacing w:val="-4"/>
                <w:sz w:val="16"/>
                <w:szCs w:val="16"/>
              </w:rPr>
              <w:t>)</w:t>
            </w:r>
            <w:r>
              <w:rPr>
                <w:b/>
                <w:position w:val="7"/>
                <w:sz w:val="10"/>
                <w:szCs w:val="10"/>
              </w:rPr>
              <w:t>7</w:t>
            </w:r>
          </w:p>
        </w:tc>
      </w:tr>
      <w:tr w:rsidR="00111E91" w:rsidTr="006D1588">
        <w:trPr>
          <w:trHeight w:hRule="exact" w:val="737"/>
        </w:trPr>
        <w:tc>
          <w:tcPr>
            <w:tcW w:w="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91" w:rsidRDefault="00111E91"/>
        </w:tc>
        <w:tc>
          <w:tcPr>
            <w:tcW w:w="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91" w:rsidRDefault="00111E91"/>
        </w:tc>
        <w:tc>
          <w:tcPr>
            <w:tcW w:w="17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91" w:rsidRDefault="00111E91"/>
        </w:tc>
        <w:tc>
          <w:tcPr>
            <w:tcW w:w="10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91" w:rsidRDefault="00111E91"/>
        </w:tc>
        <w:tc>
          <w:tcPr>
            <w:tcW w:w="10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91" w:rsidRDefault="00111E91"/>
        </w:tc>
        <w:tc>
          <w:tcPr>
            <w:tcW w:w="117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91" w:rsidRDefault="00111E91"/>
        </w:tc>
        <w:tc>
          <w:tcPr>
            <w:tcW w:w="98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91" w:rsidRDefault="00111E91"/>
        </w:tc>
        <w:tc>
          <w:tcPr>
            <w:tcW w:w="1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91" w:rsidRDefault="00111E91"/>
        </w:tc>
        <w:tc>
          <w:tcPr>
            <w:tcW w:w="8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91" w:rsidRDefault="00111E91"/>
        </w:tc>
        <w:tc>
          <w:tcPr>
            <w:tcW w:w="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91" w:rsidRDefault="00111E91"/>
        </w:tc>
        <w:tc>
          <w:tcPr>
            <w:tcW w:w="8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91" w:rsidRDefault="00111E91"/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91" w:rsidRDefault="00111E91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91" w:rsidRDefault="009340BD">
            <w:pPr>
              <w:spacing w:line="180" w:lineRule="exact"/>
              <w:ind w:left="-3" w:right="17" w:firstLine="14"/>
              <w:rPr>
                <w:sz w:val="10"/>
                <w:szCs w:val="10"/>
              </w:rPr>
            </w:pPr>
            <w:proofErr w:type="spellStart"/>
            <w:r>
              <w:rPr>
                <w:b/>
                <w:sz w:val="16"/>
                <w:szCs w:val="16"/>
              </w:rPr>
              <w:t>дър</w:t>
            </w:r>
            <w:r>
              <w:rPr>
                <w:b/>
                <w:spacing w:val="-1"/>
                <w:sz w:val="16"/>
                <w:szCs w:val="16"/>
              </w:rPr>
              <w:t>ж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z w:val="16"/>
                <w:szCs w:val="16"/>
              </w:rPr>
              <w:t>вн</w:t>
            </w:r>
            <w:proofErr w:type="spellEnd"/>
            <w:r>
              <w:rPr>
                <w:b/>
                <w:sz w:val="16"/>
                <w:szCs w:val="16"/>
              </w:rPr>
              <w:t xml:space="preserve"> а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м</w:t>
            </w:r>
            <w:r>
              <w:rPr>
                <w:b/>
                <w:spacing w:val="-1"/>
                <w:sz w:val="16"/>
                <w:szCs w:val="16"/>
              </w:rPr>
              <w:t>ощ</w:t>
            </w:r>
            <w:proofErr w:type="spellEnd"/>
            <w:r>
              <w:rPr>
                <w:b/>
                <w:position w:val="7"/>
                <w:sz w:val="10"/>
                <w:szCs w:val="10"/>
              </w:rPr>
              <w:t>8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91" w:rsidRDefault="009340BD">
            <w:pPr>
              <w:spacing w:line="180" w:lineRule="exact"/>
              <w:ind w:left="-16" w:right="3" w:hanging="30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b/>
                <w:spacing w:val="1"/>
                <w:sz w:val="16"/>
                <w:szCs w:val="16"/>
              </w:rPr>
              <w:t>м</w:t>
            </w:r>
            <w:r>
              <w:rPr>
                <w:b/>
                <w:spacing w:val="-1"/>
                <w:sz w:val="16"/>
                <w:szCs w:val="16"/>
              </w:rPr>
              <w:t>и</w:t>
            </w:r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pacing w:val="-1"/>
                <w:sz w:val="16"/>
                <w:szCs w:val="16"/>
              </w:rPr>
              <w:t>им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м</w:t>
            </w:r>
            <w:r>
              <w:rPr>
                <w:b/>
                <w:spacing w:val="-1"/>
                <w:sz w:val="16"/>
                <w:szCs w:val="16"/>
              </w:rPr>
              <w:t>ощ</w:t>
            </w:r>
            <w:proofErr w:type="spellEnd"/>
            <w:r>
              <w:rPr>
                <w:b/>
                <w:position w:val="7"/>
                <w:sz w:val="10"/>
                <w:szCs w:val="10"/>
              </w:rPr>
              <w:t>9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91" w:rsidRDefault="009340BD">
            <w:pPr>
              <w:spacing w:line="180" w:lineRule="exact"/>
              <w:ind w:left="-56"/>
              <w:rPr>
                <w:sz w:val="16"/>
                <w:szCs w:val="16"/>
              </w:rPr>
            </w:pPr>
            <w:proofErr w:type="spellStart"/>
            <w:r>
              <w:rPr>
                <w:b/>
                <w:spacing w:val="1"/>
                <w:sz w:val="16"/>
                <w:szCs w:val="16"/>
              </w:rPr>
              <w:t>лм</w:t>
            </w:r>
            <w:r>
              <w:rPr>
                <w:b/>
                <w:spacing w:val="-1"/>
                <w:sz w:val="16"/>
                <w:szCs w:val="16"/>
              </w:rPr>
              <w:t>и</w:t>
            </w:r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pacing w:val="-1"/>
                <w:sz w:val="16"/>
                <w:szCs w:val="16"/>
              </w:rPr>
              <w:t>им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1"/>
                <w:sz w:val="16"/>
                <w:szCs w:val="16"/>
              </w:rPr>
              <w:t>л</w:t>
            </w:r>
            <w:r>
              <w:rPr>
                <w:b/>
                <w:sz w:val="16"/>
                <w:szCs w:val="16"/>
              </w:rPr>
              <w:t>ен</w:t>
            </w:r>
            <w:proofErr w:type="spellEnd"/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91" w:rsidRDefault="009340BD">
            <w:pPr>
              <w:spacing w:line="180" w:lineRule="exact"/>
              <w:ind w:left="85"/>
              <w:rPr>
                <w:sz w:val="16"/>
                <w:szCs w:val="16"/>
              </w:rPr>
            </w:pPr>
            <w:proofErr w:type="spellStart"/>
            <w:r>
              <w:rPr>
                <w:b/>
                <w:spacing w:val="1"/>
                <w:sz w:val="16"/>
                <w:szCs w:val="16"/>
              </w:rPr>
              <w:t>м</w:t>
            </w:r>
            <w:r>
              <w:rPr>
                <w:b/>
                <w:spacing w:val="-1"/>
                <w:sz w:val="16"/>
                <w:szCs w:val="16"/>
              </w:rPr>
              <w:t>а</w:t>
            </w:r>
            <w:r>
              <w:rPr>
                <w:b/>
                <w:spacing w:val="1"/>
                <w:sz w:val="16"/>
                <w:szCs w:val="16"/>
              </w:rPr>
              <w:t>к</w:t>
            </w:r>
            <w:r>
              <w:rPr>
                <w:b/>
                <w:spacing w:val="-2"/>
                <w:sz w:val="16"/>
                <w:szCs w:val="16"/>
              </w:rPr>
              <w:t>с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pacing w:val="-1"/>
                <w:sz w:val="16"/>
                <w:szCs w:val="16"/>
              </w:rPr>
              <w:t>ма</w:t>
            </w:r>
            <w:r>
              <w:rPr>
                <w:b/>
                <w:spacing w:val="1"/>
                <w:sz w:val="16"/>
                <w:szCs w:val="16"/>
              </w:rPr>
              <w:t>л</w:t>
            </w:r>
            <w:r>
              <w:rPr>
                <w:b/>
                <w:spacing w:val="-2"/>
                <w:sz w:val="16"/>
                <w:szCs w:val="16"/>
              </w:rPr>
              <w:t>е</w:t>
            </w:r>
            <w:r>
              <w:rPr>
                <w:b/>
                <w:sz w:val="16"/>
                <w:szCs w:val="16"/>
              </w:rPr>
              <w:t>н</w:t>
            </w:r>
            <w:proofErr w:type="spellEnd"/>
          </w:p>
        </w:tc>
      </w:tr>
      <w:tr w:rsidR="00111E91">
        <w:trPr>
          <w:trHeight w:hRule="exact" w:val="406"/>
        </w:trPr>
        <w:tc>
          <w:tcPr>
            <w:tcW w:w="15934" w:type="dxa"/>
            <w:gridSpan w:val="1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1E91" w:rsidRDefault="00111E91">
            <w:pPr>
              <w:spacing w:before="6" w:line="120" w:lineRule="exact"/>
              <w:rPr>
                <w:sz w:val="12"/>
                <w:szCs w:val="12"/>
              </w:rPr>
            </w:pPr>
          </w:p>
          <w:p w:rsidR="00111E91" w:rsidRDefault="00AC6586" w:rsidP="00BC6E74">
            <w:pPr>
              <w:jc w:val="center"/>
              <w:rPr>
                <w:sz w:val="18"/>
                <w:szCs w:val="18"/>
              </w:rPr>
            </w:pPr>
            <w:proofErr w:type="spellStart"/>
            <w:r w:rsidRPr="001B2C05">
              <w:rPr>
                <w:b/>
                <w:spacing w:val="-1"/>
              </w:rPr>
              <w:t>П</w:t>
            </w:r>
            <w:r w:rsidRPr="001B2C05">
              <w:rPr>
                <w:b/>
                <w:spacing w:val="-2"/>
              </w:rPr>
              <w:t>р</w:t>
            </w:r>
            <w:r w:rsidRPr="001B2C05">
              <w:rPr>
                <w:b/>
                <w:spacing w:val="2"/>
              </w:rPr>
              <w:t>и</w:t>
            </w:r>
            <w:r w:rsidRPr="001B2C05">
              <w:rPr>
                <w:b/>
                <w:spacing w:val="-1"/>
              </w:rPr>
              <w:t>о</w:t>
            </w:r>
            <w:r w:rsidRPr="001B2C05">
              <w:rPr>
                <w:b/>
                <w:spacing w:val="1"/>
              </w:rPr>
              <w:t>р</w:t>
            </w:r>
            <w:r w:rsidRPr="001B2C05">
              <w:rPr>
                <w:b/>
                <w:spacing w:val="2"/>
              </w:rPr>
              <w:t>и</w:t>
            </w:r>
            <w:r w:rsidRPr="001B2C05">
              <w:rPr>
                <w:b/>
                <w:spacing w:val="-2"/>
              </w:rPr>
              <w:t>т</w:t>
            </w:r>
            <w:r w:rsidRPr="001B2C05">
              <w:rPr>
                <w:b/>
                <w:spacing w:val="2"/>
              </w:rPr>
              <w:t>е</w:t>
            </w:r>
            <w:r w:rsidRPr="001B2C05">
              <w:rPr>
                <w:b/>
              </w:rPr>
              <w:t>т</w:t>
            </w:r>
            <w:proofErr w:type="spellEnd"/>
            <w:r w:rsidRPr="00204A03">
              <w:rPr>
                <w:b/>
              </w:rPr>
              <w:t xml:space="preserve"> 2. „</w:t>
            </w:r>
            <w:r w:rsidRPr="00204A03">
              <w:rPr>
                <w:b/>
                <w:lang w:val="ru-RU"/>
              </w:rPr>
              <w:t>Подпомагане на диверсификацията извън сектора на рибарството и аквакултури и създаването на нови работни места в</w:t>
            </w:r>
            <w:r w:rsidRPr="00204A03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204A03">
              <w:rPr>
                <w:b/>
                <w:lang w:val="ru-RU"/>
              </w:rPr>
              <w:t>рибарския район</w:t>
            </w:r>
            <w:r w:rsidRPr="00204A03">
              <w:rPr>
                <w:b/>
              </w:rPr>
              <w:t>“</w:t>
            </w:r>
          </w:p>
        </w:tc>
      </w:tr>
      <w:tr w:rsidR="001F6A44" w:rsidTr="001F6A44">
        <w:trPr>
          <w:trHeight w:hRule="exact" w:val="5386"/>
        </w:trPr>
        <w:tc>
          <w:tcPr>
            <w:tcW w:w="15934" w:type="dxa"/>
            <w:gridSpan w:val="1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F6A44" w:rsidRDefault="001F6A44">
            <w:pPr>
              <w:spacing w:before="6" w:line="120" w:lineRule="exact"/>
              <w:rPr>
                <w:sz w:val="12"/>
                <w:szCs w:val="12"/>
                <w:lang w:val="bg-BG"/>
              </w:rPr>
            </w:pPr>
          </w:p>
          <w:p w:rsidR="001F6A44" w:rsidRDefault="001F6A44">
            <w:pPr>
              <w:spacing w:before="6" w:line="120" w:lineRule="exact"/>
              <w:rPr>
                <w:sz w:val="12"/>
                <w:szCs w:val="12"/>
                <w:lang w:val="bg-BG"/>
              </w:rPr>
            </w:pPr>
          </w:p>
          <w:p w:rsidR="001F6A44" w:rsidRDefault="001F6A44">
            <w:pPr>
              <w:spacing w:before="6" w:line="120" w:lineRule="exact"/>
              <w:rPr>
                <w:sz w:val="12"/>
                <w:szCs w:val="12"/>
                <w:lang w:val="bg-BG"/>
              </w:rPr>
            </w:pPr>
          </w:p>
          <w:p w:rsidR="001F6A44" w:rsidRDefault="001F6A44">
            <w:pPr>
              <w:spacing w:before="6" w:line="120" w:lineRule="exact"/>
              <w:rPr>
                <w:sz w:val="12"/>
                <w:szCs w:val="12"/>
                <w:lang w:val="bg-BG"/>
              </w:rPr>
            </w:pPr>
          </w:p>
          <w:p w:rsidR="001F6A44" w:rsidRDefault="001F6A44">
            <w:pPr>
              <w:spacing w:before="6" w:line="120" w:lineRule="exact"/>
              <w:rPr>
                <w:sz w:val="12"/>
                <w:szCs w:val="12"/>
                <w:lang w:val="bg-BG"/>
              </w:rPr>
            </w:pPr>
          </w:p>
          <w:p w:rsidR="001F6A44" w:rsidRDefault="001F6A44">
            <w:pPr>
              <w:spacing w:before="6" w:line="120" w:lineRule="exact"/>
              <w:rPr>
                <w:sz w:val="12"/>
                <w:szCs w:val="12"/>
                <w:lang w:val="bg-BG"/>
              </w:rPr>
            </w:pPr>
          </w:p>
          <w:p w:rsidR="001F6A44" w:rsidRDefault="001F6A44">
            <w:pPr>
              <w:spacing w:before="6" w:line="120" w:lineRule="exact"/>
              <w:rPr>
                <w:sz w:val="12"/>
                <w:szCs w:val="12"/>
                <w:lang w:val="bg-BG"/>
              </w:rPr>
            </w:pPr>
          </w:p>
          <w:p w:rsidR="001F6A44" w:rsidRDefault="001F6A44">
            <w:pPr>
              <w:spacing w:before="6" w:line="120" w:lineRule="exact"/>
              <w:rPr>
                <w:sz w:val="12"/>
                <w:szCs w:val="12"/>
                <w:lang w:val="bg-BG"/>
              </w:rPr>
            </w:pPr>
          </w:p>
          <w:p w:rsidR="001F6A44" w:rsidRDefault="001F6A44">
            <w:pPr>
              <w:spacing w:before="6" w:line="120" w:lineRule="exact"/>
              <w:rPr>
                <w:sz w:val="12"/>
                <w:szCs w:val="12"/>
                <w:lang w:val="bg-BG"/>
              </w:rPr>
            </w:pPr>
          </w:p>
          <w:p w:rsidR="001F6A44" w:rsidRDefault="001F6A44">
            <w:pPr>
              <w:spacing w:before="6" w:line="120" w:lineRule="exact"/>
              <w:rPr>
                <w:sz w:val="12"/>
                <w:szCs w:val="12"/>
                <w:lang w:val="bg-BG"/>
              </w:rPr>
            </w:pPr>
          </w:p>
          <w:p w:rsidR="001F6A44" w:rsidRDefault="001F6A44">
            <w:pPr>
              <w:spacing w:before="6" w:line="120" w:lineRule="exact"/>
              <w:rPr>
                <w:sz w:val="12"/>
                <w:szCs w:val="12"/>
                <w:lang w:val="bg-BG"/>
              </w:rPr>
            </w:pPr>
          </w:p>
          <w:p w:rsidR="001F6A44" w:rsidRDefault="001F6A44">
            <w:pPr>
              <w:spacing w:before="6" w:line="120" w:lineRule="exact"/>
              <w:rPr>
                <w:sz w:val="12"/>
                <w:szCs w:val="12"/>
                <w:lang w:val="bg-BG"/>
              </w:rPr>
            </w:pPr>
          </w:p>
          <w:p w:rsidR="001F6A44" w:rsidRDefault="001F6A44">
            <w:pPr>
              <w:spacing w:before="6" w:line="120" w:lineRule="exact"/>
              <w:rPr>
                <w:sz w:val="12"/>
                <w:szCs w:val="12"/>
                <w:lang w:val="bg-BG"/>
              </w:rPr>
            </w:pPr>
          </w:p>
          <w:p w:rsidR="001F6A44" w:rsidRDefault="001F6A44">
            <w:pPr>
              <w:spacing w:before="6" w:line="120" w:lineRule="exact"/>
              <w:rPr>
                <w:sz w:val="12"/>
                <w:szCs w:val="12"/>
                <w:lang w:val="bg-BG"/>
              </w:rPr>
            </w:pPr>
          </w:p>
          <w:p w:rsidR="001F6A44" w:rsidRDefault="001F6A44">
            <w:pPr>
              <w:spacing w:before="6" w:line="120" w:lineRule="exact"/>
              <w:rPr>
                <w:sz w:val="12"/>
                <w:szCs w:val="12"/>
                <w:lang w:val="bg-BG"/>
              </w:rPr>
            </w:pPr>
            <w:bookmarkStart w:id="0" w:name="_GoBack"/>
            <w:bookmarkEnd w:id="0"/>
          </w:p>
          <w:p w:rsidR="001F6A44" w:rsidRDefault="001F6A44">
            <w:pPr>
              <w:spacing w:before="6" w:line="120" w:lineRule="exact"/>
              <w:rPr>
                <w:sz w:val="12"/>
                <w:szCs w:val="12"/>
                <w:lang w:val="bg-BG"/>
              </w:rPr>
            </w:pPr>
          </w:p>
          <w:p w:rsidR="001F6A44" w:rsidRDefault="001F6A44">
            <w:pPr>
              <w:spacing w:before="6" w:line="120" w:lineRule="exact"/>
              <w:rPr>
                <w:sz w:val="12"/>
                <w:szCs w:val="12"/>
                <w:lang w:val="bg-BG"/>
              </w:rPr>
            </w:pPr>
          </w:p>
          <w:p w:rsidR="001F6A44" w:rsidRDefault="001F6A44">
            <w:pPr>
              <w:spacing w:before="6" w:line="120" w:lineRule="exact"/>
              <w:rPr>
                <w:sz w:val="12"/>
                <w:szCs w:val="12"/>
                <w:lang w:val="bg-BG"/>
              </w:rPr>
            </w:pPr>
          </w:p>
          <w:p w:rsidR="001F6A44" w:rsidRDefault="001F6A44">
            <w:pPr>
              <w:spacing w:before="6" w:line="120" w:lineRule="exact"/>
              <w:rPr>
                <w:sz w:val="12"/>
                <w:szCs w:val="12"/>
                <w:lang w:val="bg-BG"/>
              </w:rPr>
            </w:pPr>
          </w:p>
          <w:p w:rsidR="001F6A44" w:rsidRDefault="001F6A44" w:rsidP="001F6A44">
            <w:pPr>
              <w:spacing w:before="44" w:line="246" w:lineRule="auto"/>
              <w:ind w:left="388" w:right="455"/>
              <w:rPr>
                <w:sz w:val="18"/>
                <w:szCs w:val="18"/>
              </w:rPr>
            </w:pPr>
            <w:r>
              <w:rPr>
                <w:position w:val="9"/>
                <w:sz w:val="13"/>
                <w:szCs w:val="13"/>
              </w:rPr>
              <w:t xml:space="preserve">1 </w:t>
            </w:r>
            <w:proofErr w:type="spellStart"/>
            <w:r>
              <w:rPr>
                <w:sz w:val="18"/>
                <w:szCs w:val="18"/>
              </w:rPr>
              <w:t>Инди</w:t>
            </w:r>
            <w:r>
              <w:rPr>
                <w:spacing w:val="-1"/>
                <w:sz w:val="18"/>
                <w:szCs w:val="18"/>
              </w:rPr>
              <w:t>ка</w:t>
            </w:r>
            <w:r>
              <w:rPr>
                <w:spacing w:val="1"/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и</w:t>
            </w:r>
            <w:r>
              <w:rPr>
                <w:spacing w:val="-1"/>
                <w:sz w:val="18"/>
                <w:szCs w:val="18"/>
              </w:rPr>
              <w:t>в</w:t>
            </w:r>
            <w:r>
              <w:rPr>
                <w:spacing w:val="2"/>
                <w:sz w:val="18"/>
                <w:szCs w:val="18"/>
              </w:rPr>
              <w:t>н</w:t>
            </w:r>
            <w:r>
              <w:rPr>
                <w:spacing w:val="-1"/>
                <w:sz w:val="18"/>
                <w:szCs w:val="18"/>
              </w:rPr>
              <w:t>а</w:t>
            </w:r>
            <w:r>
              <w:rPr>
                <w:spacing w:val="1"/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а</w:t>
            </w:r>
            <w:proofErr w:type="spellEnd"/>
            <w:r>
              <w:rPr>
                <w:spacing w:val="-12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го</w:t>
            </w:r>
            <w:r>
              <w:rPr>
                <w:sz w:val="18"/>
                <w:szCs w:val="18"/>
              </w:rPr>
              <w:t>ди</w:t>
            </w:r>
            <w:r>
              <w:rPr>
                <w:spacing w:val="1"/>
                <w:sz w:val="18"/>
                <w:szCs w:val="18"/>
              </w:rPr>
              <w:t>ш</w:t>
            </w:r>
            <w:r>
              <w:rPr>
                <w:sz w:val="18"/>
                <w:szCs w:val="18"/>
              </w:rPr>
              <w:t>на</w:t>
            </w:r>
            <w:proofErr w:type="spellEnd"/>
            <w:r>
              <w:rPr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р</w:t>
            </w:r>
            <w:r>
              <w:rPr>
                <w:spacing w:val="-1"/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б</w:t>
            </w:r>
            <w:r>
              <w:rPr>
                <w:spacing w:val="1"/>
                <w:sz w:val="18"/>
                <w:szCs w:val="18"/>
              </w:rPr>
              <w:t>о</w:t>
            </w:r>
            <w:r>
              <w:rPr>
                <w:spacing w:val="-2"/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на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</w:t>
            </w:r>
            <w:r>
              <w:rPr>
                <w:spacing w:val="1"/>
                <w:sz w:val="18"/>
                <w:szCs w:val="18"/>
              </w:rPr>
              <w:t>рогр</w:t>
            </w:r>
            <w:r>
              <w:rPr>
                <w:spacing w:val="-1"/>
                <w:sz w:val="18"/>
                <w:szCs w:val="18"/>
              </w:rPr>
              <w:t>ам</w:t>
            </w:r>
            <w:r>
              <w:rPr>
                <w:sz w:val="18"/>
                <w:szCs w:val="18"/>
              </w:rPr>
              <w:t>а</w:t>
            </w:r>
            <w:proofErr w:type="spellEnd"/>
            <w:r>
              <w:rPr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1"/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е</w:t>
            </w:r>
            <w:proofErr w:type="spellEnd"/>
            <w:r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</w:t>
            </w:r>
            <w:r>
              <w:rPr>
                <w:spacing w:val="1"/>
                <w:sz w:val="18"/>
                <w:szCs w:val="18"/>
              </w:rPr>
              <w:t>згот</w:t>
            </w:r>
            <w:r>
              <w:rPr>
                <w:spacing w:val="-3"/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я</w:t>
            </w:r>
            <w:proofErr w:type="spellEnd"/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1"/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ъ</w:t>
            </w:r>
            <w:r>
              <w:rPr>
                <w:spacing w:val="1"/>
                <w:sz w:val="18"/>
                <w:szCs w:val="18"/>
              </w:rPr>
              <w:t>от</w:t>
            </w:r>
            <w:r>
              <w:rPr>
                <w:spacing w:val="-1"/>
                <w:sz w:val="18"/>
                <w:szCs w:val="18"/>
              </w:rPr>
              <w:t>в</w:t>
            </w:r>
            <w:r>
              <w:rPr>
                <w:spacing w:val="-3"/>
                <w:sz w:val="18"/>
                <w:szCs w:val="18"/>
              </w:rPr>
              <w:t>е</w:t>
            </w:r>
            <w:r>
              <w:rPr>
                <w:spacing w:val="1"/>
                <w:sz w:val="18"/>
                <w:szCs w:val="18"/>
              </w:rPr>
              <w:t>т</w:t>
            </w:r>
            <w:r>
              <w:rPr>
                <w:spacing w:val="-1"/>
                <w:sz w:val="18"/>
                <w:szCs w:val="18"/>
              </w:rPr>
              <w:t>с</w:t>
            </w:r>
            <w:r>
              <w:rPr>
                <w:spacing w:val="1"/>
                <w:sz w:val="18"/>
                <w:szCs w:val="18"/>
              </w:rPr>
              <w:t>т</w:t>
            </w:r>
            <w:r>
              <w:rPr>
                <w:spacing w:val="-1"/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ие</w:t>
            </w:r>
            <w:proofErr w:type="spellEnd"/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ч</w:t>
            </w:r>
            <w:r>
              <w:rPr>
                <w:spacing w:val="-1"/>
                <w:sz w:val="18"/>
                <w:szCs w:val="18"/>
              </w:rPr>
              <w:t>л</w:t>
            </w:r>
            <w:proofErr w:type="spellEnd"/>
            <w:r>
              <w:rPr>
                <w:sz w:val="18"/>
                <w:szCs w:val="18"/>
              </w:rPr>
              <w:t>.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26</w:t>
            </w:r>
            <w:r>
              <w:rPr>
                <w:sz w:val="18"/>
                <w:szCs w:val="18"/>
              </w:rPr>
              <w:t>,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1"/>
                <w:sz w:val="18"/>
                <w:szCs w:val="18"/>
              </w:rPr>
              <w:t>ал</w:t>
            </w:r>
            <w:proofErr w:type="spellEnd"/>
            <w:r>
              <w:rPr>
                <w:sz w:val="18"/>
                <w:szCs w:val="18"/>
              </w:rPr>
              <w:t>.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1"/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</w:t>
            </w:r>
            <w:r>
              <w:rPr>
                <w:spacing w:val="1"/>
                <w:sz w:val="18"/>
                <w:szCs w:val="18"/>
              </w:rPr>
              <w:t>о</w:t>
            </w:r>
            <w:r>
              <w:rPr>
                <w:spacing w:val="-1"/>
                <w:sz w:val="18"/>
                <w:szCs w:val="18"/>
              </w:rPr>
              <w:t>с</w:t>
            </w:r>
            <w:r>
              <w:rPr>
                <w:spacing w:val="1"/>
                <w:sz w:val="18"/>
                <w:szCs w:val="18"/>
              </w:rPr>
              <w:t>т</w:t>
            </w:r>
            <w:r>
              <w:rPr>
                <w:spacing w:val="-1"/>
                <w:sz w:val="18"/>
                <w:szCs w:val="18"/>
              </w:rPr>
              <w:t>а</w:t>
            </w:r>
            <w:r>
              <w:rPr>
                <w:spacing w:val="-3"/>
                <w:sz w:val="18"/>
                <w:szCs w:val="18"/>
              </w:rPr>
              <w:t>н</w:t>
            </w:r>
            <w:r>
              <w:rPr>
                <w:spacing w:val="1"/>
                <w:sz w:val="18"/>
                <w:szCs w:val="18"/>
              </w:rPr>
              <w:t>о</w:t>
            </w:r>
            <w:r>
              <w:rPr>
                <w:spacing w:val="-1"/>
                <w:sz w:val="18"/>
                <w:szCs w:val="18"/>
              </w:rPr>
              <w:t>вле</w:t>
            </w:r>
            <w:r>
              <w:rPr>
                <w:sz w:val="18"/>
                <w:szCs w:val="18"/>
              </w:rPr>
              <w:t>ние</w:t>
            </w:r>
            <w:proofErr w:type="spellEnd"/>
            <w:r>
              <w:rPr>
                <w:spacing w:val="-12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№16</w:t>
            </w:r>
            <w:r>
              <w:rPr>
                <w:sz w:val="18"/>
                <w:szCs w:val="18"/>
              </w:rPr>
              <w:t>2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на</w:t>
            </w:r>
            <w:proofErr w:type="spellEnd"/>
            <w:r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ини</w:t>
            </w:r>
            <w:r>
              <w:rPr>
                <w:spacing w:val="-1"/>
                <w:sz w:val="18"/>
                <w:szCs w:val="18"/>
              </w:rPr>
              <w:t>с</w:t>
            </w:r>
            <w:r>
              <w:rPr>
                <w:spacing w:val="1"/>
                <w:sz w:val="18"/>
                <w:szCs w:val="18"/>
              </w:rPr>
              <w:t>т</w:t>
            </w:r>
            <w:r>
              <w:rPr>
                <w:spacing w:val="-1"/>
                <w:sz w:val="18"/>
                <w:szCs w:val="18"/>
              </w:rPr>
              <w:t>е</w:t>
            </w:r>
            <w:r>
              <w:rPr>
                <w:spacing w:val="1"/>
                <w:sz w:val="18"/>
                <w:szCs w:val="18"/>
              </w:rPr>
              <w:t>р</w:t>
            </w:r>
            <w:r>
              <w:rPr>
                <w:spacing w:val="-1"/>
                <w:sz w:val="18"/>
                <w:szCs w:val="18"/>
              </w:rPr>
              <w:t>ск</w:t>
            </w:r>
            <w:r>
              <w:rPr>
                <w:sz w:val="18"/>
                <w:szCs w:val="18"/>
              </w:rPr>
              <w:t>ия</w:t>
            </w:r>
            <w:proofErr w:type="spellEnd"/>
            <w:r>
              <w:rPr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1"/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ъ</w:t>
            </w:r>
            <w:r>
              <w:rPr>
                <w:spacing w:val="-1"/>
                <w:sz w:val="18"/>
                <w:szCs w:val="18"/>
              </w:rPr>
              <w:t>ве</w:t>
            </w:r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  <w:r>
              <w:rPr>
                <w:spacing w:val="1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а</w:t>
            </w:r>
            <w:proofErr w:type="spellEnd"/>
            <w:r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о</w:t>
            </w:r>
            <w:r>
              <w:rPr>
                <w:spacing w:val="-3"/>
                <w:sz w:val="18"/>
                <w:szCs w:val="18"/>
              </w:rPr>
              <w:t>п</w:t>
            </w:r>
            <w:r>
              <w:rPr>
                <w:spacing w:val="1"/>
                <w:sz w:val="18"/>
                <w:szCs w:val="18"/>
              </w:rPr>
              <w:t>р</w:t>
            </w:r>
            <w:r>
              <w:rPr>
                <w:spacing w:val="-1"/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</w:t>
            </w:r>
            <w:r>
              <w:rPr>
                <w:spacing w:val="-1"/>
                <w:sz w:val="18"/>
                <w:szCs w:val="18"/>
              </w:rPr>
              <w:t>ел</w:t>
            </w:r>
            <w:r>
              <w:rPr>
                <w:spacing w:val="1"/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не</w:t>
            </w:r>
            <w:proofErr w:type="spellEnd"/>
            <w:r>
              <w:rPr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на</w:t>
            </w:r>
            <w:proofErr w:type="spellEnd"/>
            <w:r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</w:t>
            </w:r>
            <w:r>
              <w:rPr>
                <w:spacing w:val="-1"/>
                <w:sz w:val="18"/>
                <w:szCs w:val="18"/>
              </w:rPr>
              <w:t>е</w:t>
            </w:r>
            <w:r>
              <w:rPr>
                <w:spacing w:val="1"/>
                <w:sz w:val="18"/>
                <w:szCs w:val="18"/>
              </w:rPr>
              <w:t>т</w:t>
            </w:r>
            <w:r>
              <w:rPr>
                <w:spacing w:val="-1"/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й</w:t>
            </w:r>
            <w:r>
              <w:rPr>
                <w:spacing w:val="-1"/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ни</w:t>
            </w:r>
            <w:proofErr w:type="spellEnd"/>
            <w:r>
              <w:rPr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</w:t>
            </w:r>
            <w:r>
              <w:rPr>
                <w:spacing w:val="1"/>
                <w:sz w:val="18"/>
                <w:szCs w:val="18"/>
              </w:rPr>
              <w:t>р</w:t>
            </w:r>
            <w:r>
              <w:rPr>
                <w:spacing w:val="-1"/>
                <w:sz w:val="18"/>
                <w:szCs w:val="18"/>
              </w:rPr>
              <w:t>а</w:t>
            </w:r>
            <w:r>
              <w:rPr>
                <w:spacing w:val="1"/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и</w:t>
            </w:r>
            <w:r>
              <w:rPr>
                <w:spacing w:val="-1"/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а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а</w:t>
            </w:r>
            <w:proofErr w:type="spellEnd"/>
            <w:r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</w:t>
            </w:r>
            <w:r>
              <w:rPr>
                <w:spacing w:val="1"/>
                <w:sz w:val="18"/>
                <w:szCs w:val="18"/>
              </w:rPr>
              <w:t>р</w:t>
            </w:r>
            <w:r>
              <w:rPr>
                <w:spacing w:val="-1"/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</w:t>
            </w:r>
            <w:r>
              <w:rPr>
                <w:spacing w:val="1"/>
                <w:sz w:val="18"/>
                <w:szCs w:val="18"/>
              </w:rPr>
              <w:t>о</w:t>
            </w:r>
            <w:r>
              <w:rPr>
                <w:spacing w:val="2"/>
                <w:sz w:val="18"/>
                <w:szCs w:val="18"/>
              </w:rPr>
              <w:t>с</w:t>
            </w:r>
            <w:r>
              <w:rPr>
                <w:spacing w:val="1"/>
                <w:sz w:val="18"/>
                <w:szCs w:val="18"/>
              </w:rPr>
              <w:t>т</w:t>
            </w:r>
            <w:r>
              <w:rPr>
                <w:spacing w:val="-1"/>
                <w:sz w:val="18"/>
                <w:szCs w:val="18"/>
              </w:rPr>
              <w:t>ав</w:t>
            </w:r>
            <w:r>
              <w:rPr>
                <w:spacing w:val="1"/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не</w:t>
            </w:r>
            <w:proofErr w:type="spellEnd"/>
            <w:r>
              <w:rPr>
                <w:spacing w:val="-10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</w:t>
            </w:r>
            <w:r>
              <w:rPr>
                <w:spacing w:val="-1"/>
                <w:sz w:val="18"/>
                <w:szCs w:val="18"/>
              </w:rPr>
              <w:t>е</w:t>
            </w:r>
            <w:r>
              <w:rPr>
                <w:spacing w:val="1"/>
                <w:sz w:val="18"/>
                <w:szCs w:val="18"/>
              </w:rPr>
              <w:t>з</w:t>
            </w:r>
            <w:r>
              <w:rPr>
                <w:spacing w:val="-1"/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ъ</w:t>
            </w:r>
            <w:r>
              <w:rPr>
                <w:spacing w:val="1"/>
                <w:sz w:val="18"/>
                <w:szCs w:val="18"/>
              </w:rPr>
              <w:t>з</w:t>
            </w:r>
            <w:r>
              <w:rPr>
                <w:spacing w:val="-1"/>
                <w:sz w:val="18"/>
                <w:szCs w:val="18"/>
              </w:rPr>
              <w:t>ме</w:t>
            </w:r>
            <w:r>
              <w:rPr>
                <w:spacing w:val="1"/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дна</w:t>
            </w:r>
            <w:proofErr w:type="spellEnd"/>
            <w:r>
              <w:rPr>
                <w:spacing w:val="-10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ф</w:t>
            </w:r>
            <w:r>
              <w:rPr>
                <w:sz w:val="18"/>
                <w:szCs w:val="18"/>
              </w:rPr>
              <w:t>ин</w:t>
            </w:r>
            <w:r>
              <w:rPr>
                <w:spacing w:val="-1"/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</w:t>
            </w:r>
            <w:r>
              <w:rPr>
                <w:spacing w:val="-1"/>
                <w:sz w:val="18"/>
                <w:szCs w:val="18"/>
              </w:rPr>
              <w:t>с</w:t>
            </w:r>
            <w:r>
              <w:rPr>
                <w:spacing w:val="1"/>
                <w:sz w:val="18"/>
                <w:szCs w:val="18"/>
              </w:rPr>
              <w:t>о</w:t>
            </w:r>
            <w:r>
              <w:rPr>
                <w:spacing w:val="-1"/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а</w:t>
            </w:r>
            <w:proofErr w:type="spellEnd"/>
            <w:r>
              <w:rPr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</w:t>
            </w:r>
            <w:r>
              <w:rPr>
                <w:spacing w:val="1"/>
                <w:sz w:val="18"/>
                <w:szCs w:val="18"/>
              </w:rPr>
              <w:t>о</w:t>
            </w:r>
            <w:r>
              <w:rPr>
                <w:spacing w:val="-1"/>
                <w:sz w:val="18"/>
                <w:szCs w:val="18"/>
              </w:rPr>
              <w:t>м</w:t>
            </w:r>
            <w:r>
              <w:rPr>
                <w:spacing w:val="4"/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щ</w:t>
            </w:r>
            <w:proofErr w:type="spellEnd"/>
            <w:r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</w:t>
            </w:r>
            <w:r>
              <w:rPr>
                <w:spacing w:val="-1"/>
                <w:sz w:val="18"/>
                <w:szCs w:val="18"/>
              </w:rPr>
              <w:t>р</w:t>
            </w:r>
            <w:r>
              <w:rPr>
                <w:spacing w:val="1"/>
                <w:sz w:val="18"/>
                <w:szCs w:val="18"/>
              </w:rPr>
              <w:t>о</w:t>
            </w:r>
            <w:r>
              <w:rPr>
                <w:spacing w:val="-2"/>
                <w:sz w:val="18"/>
                <w:szCs w:val="18"/>
              </w:rPr>
              <w:t>г</w:t>
            </w:r>
            <w:r>
              <w:rPr>
                <w:spacing w:val="1"/>
                <w:sz w:val="18"/>
                <w:szCs w:val="18"/>
              </w:rPr>
              <w:t>р</w:t>
            </w:r>
            <w:r>
              <w:rPr>
                <w:spacing w:val="-1"/>
                <w:sz w:val="18"/>
                <w:szCs w:val="18"/>
              </w:rPr>
              <w:t>ам</w:t>
            </w:r>
            <w:r>
              <w:rPr>
                <w:sz w:val="18"/>
                <w:szCs w:val="18"/>
              </w:rPr>
              <w:t>и</w:t>
            </w:r>
            <w:r>
              <w:rPr>
                <w:spacing w:val="1"/>
                <w:sz w:val="18"/>
                <w:szCs w:val="18"/>
              </w:rPr>
              <w:t>т</w:t>
            </w:r>
            <w:r>
              <w:rPr>
                <w:spacing w:val="-1"/>
                <w:sz w:val="18"/>
                <w:szCs w:val="18"/>
              </w:rPr>
              <w:t>е</w:t>
            </w:r>
            <w:proofErr w:type="spellEnd"/>
            <w:r>
              <w:rPr>
                <w:sz w:val="18"/>
                <w:szCs w:val="18"/>
              </w:rPr>
              <w:t>,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ф</w:t>
            </w:r>
            <w:r>
              <w:rPr>
                <w:sz w:val="18"/>
                <w:szCs w:val="18"/>
              </w:rPr>
              <w:t>ин</w:t>
            </w:r>
            <w:r>
              <w:rPr>
                <w:spacing w:val="-1"/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</w:t>
            </w:r>
            <w:r>
              <w:rPr>
                <w:spacing w:val="-1"/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и</w:t>
            </w:r>
            <w:r>
              <w:rPr>
                <w:spacing w:val="1"/>
                <w:sz w:val="18"/>
                <w:szCs w:val="18"/>
              </w:rPr>
              <w:t>р</w:t>
            </w:r>
            <w:r>
              <w:rPr>
                <w:spacing w:val="-1"/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</w:t>
            </w:r>
            <w:proofErr w:type="spellEnd"/>
            <w:r>
              <w:rPr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Е</w:t>
            </w:r>
            <w:r>
              <w:rPr>
                <w:spacing w:val="-1"/>
                <w:sz w:val="18"/>
                <w:szCs w:val="18"/>
              </w:rPr>
              <w:t>вр</w:t>
            </w:r>
            <w:r>
              <w:rPr>
                <w:spacing w:val="1"/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п</w:t>
            </w:r>
            <w:r>
              <w:rPr>
                <w:spacing w:val="-1"/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й</w:t>
            </w:r>
            <w:r>
              <w:rPr>
                <w:spacing w:val="-1"/>
                <w:sz w:val="18"/>
                <w:szCs w:val="18"/>
              </w:rPr>
              <w:t>ск</w:t>
            </w:r>
            <w:r>
              <w:rPr>
                <w:sz w:val="18"/>
                <w:szCs w:val="18"/>
              </w:rPr>
              <w:t>и</w:t>
            </w:r>
            <w:r>
              <w:rPr>
                <w:spacing w:val="1"/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е</w:t>
            </w:r>
            <w:proofErr w:type="spellEnd"/>
            <w:r>
              <w:rPr>
                <w:spacing w:val="-1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1"/>
                <w:sz w:val="18"/>
                <w:szCs w:val="18"/>
              </w:rPr>
              <w:t>с</w:t>
            </w:r>
            <w:r>
              <w:rPr>
                <w:spacing w:val="1"/>
                <w:sz w:val="18"/>
                <w:szCs w:val="18"/>
              </w:rPr>
              <w:t>тр</w:t>
            </w:r>
            <w:r>
              <w:rPr>
                <w:spacing w:val="-1"/>
                <w:sz w:val="18"/>
                <w:szCs w:val="18"/>
              </w:rPr>
              <w:t>ук</w:t>
            </w:r>
            <w:r>
              <w:rPr>
                <w:spacing w:val="3"/>
                <w:sz w:val="18"/>
                <w:szCs w:val="18"/>
              </w:rPr>
              <w:t>т</w:t>
            </w:r>
            <w:r>
              <w:rPr>
                <w:spacing w:val="-3"/>
                <w:sz w:val="18"/>
                <w:szCs w:val="18"/>
              </w:rPr>
              <w:t>у</w:t>
            </w:r>
            <w:r>
              <w:rPr>
                <w:spacing w:val="1"/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ни</w:t>
            </w:r>
            <w:proofErr w:type="spellEnd"/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ин</w:t>
            </w:r>
            <w:r>
              <w:rPr>
                <w:spacing w:val="-1"/>
                <w:sz w:val="18"/>
                <w:szCs w:val="18"/>
              </w:rPr>
              <w:t>вес</w:t>
            </w:r>
            <w:r>
              <w:rPr>
                <w:spacing w:val="1"/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ици</w:t>
            </w:r>
            <w:r>
              <w:rPr>
                <w:spacing w:val="1"/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нни</w:t>
            </w:r>
            <w:proofErr w:type="spellEnd"/>
            <w:r>
              <w:rPr>
                <w:spacing w:val="-12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фо</w:t>
            </w:r>
            <w:r>
              <w:rPr>
                <w:sz w:val="18"/>
                <w:szCs w:val="18"/>
              </w:rPr>
              <w:t>нд</w:t>
            </w:r>
            <w:r>
              <w:rPr>
                <w:spacing w:val="1"/>
                <w:sz w:val="18"/>
                <w:szCs w:val="18"/>
              </w:rPr>
              <w:t>о</w:t>
            </w:r>
            <w:r>
              <w:rPr>
                <w:spacing w:val="-1"/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е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а</w:t>
            </w:r>
            <w:proofErr w:type="spellEnd"/>
            <w:r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</w:t>
            </w:r>
            <w:r>
              <w:rPr>
                <w:spacing w:val="-1"/>
                <w:sz w:val="18"/>
                <w:szCs w:val="18"/>
              </w:rPr>
              <w:t>е</w:t>
            </w:r>
            <w:r>
              <w:rPr>
                <w:spacing w:val="1"/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и</w:t>
            </w:r>
            <w:r>
              <w:rPr>
                <w:spacing w:val="1"/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да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2</w:t>
            </w:r>
            <w:r>
              <w:rPr>
                <w:spacing w:val="-1"/>
                <w:sz w:val="18"/>
                <w:szCs w:val="18"/>
              </w:rPr>
              <w:t>0</w:t>
            </w:r>
            <w:r>
              <w:rPr>
                <w:spacing w:val="1"/>
                <w:sz w:val="18"/>
                <w:szCs w:val="18"/>
              </w:rPr>
              <w:t>1</w:t>
            </w:r>
            <w:r>
              <w:rPr>
                <w:spacing w:val="3"/>
                <w:sz w:val="18"/>
                <w:szCs w:val="18"/>
              </w:rPr>
              <w:t>4</w:t>
            </w:r>
            <w:r>
              <w:rPr>
                <w:spacing w:val="-2"/>
                <w:sz w:val="18"/>
                <w:szCs w:val="18"/>
              </w:rPr>
              <w:t>-</w:t>
            </w:r>
            <w:r>
              <w:rPr>
                <w:spacing w:val="1"/>
                <w:sz w:val="18"/>
                <w:szCs w:val="18"/>
              </w:rPr>
              <w:t>2</w:t>
            </w:r>
            <w:r>
              <w:rPr>
                <w:spacing w:val="-1"/>
                <w:sz w:val="18"/>
                <w:szCs w:val="18"/>
              </w:rPr>
              <w:t>0</w:t>
            </w:r>
            <w:r>
              <w:rPr>
                <w:spacing w:val="1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  <w:p w:rsidR="001F6A44" w:rsidRDefault="00AC6586" w:rsidP="001F6A44">
            <w:pPr>
              <w:spacing w:line="200" w:lineRule="exact"/>
              <w:ind w:left="388"/>
              <w:rPr>
                <w:sz w:val="18"/>
                <w:szCs w:val="18"/>
              </w:rPr>
            </w:pPr>
            <w:r>
              <w:rPr>
                <w:noProof/>
                <w:lang w:val="bg-BG" w:eastAsia="bg-BG"/>
              </w:rPr>
              <mc:AlternateContent>
                <mc:Choice Requires="wpg">
                  <w:drawing>
                    <wp:anchor distT="4294967295" distB="4294967295" distL="114300" distR="114300" simplePos="0" relativeHeight="251658240" behindDoc="1" locked="0" layoutInCell="1" allowOverlap="1">
                      <wp:simplePos x="0" y="0"/>
                      <wp:positionH relativeFrom="page">
                        <wp:posOffset>449580</wp:posOffset>
                      </wp:positionH>
                      <wp:positionV relativeFrom="paragraph">
                        <wp:posOffset>-352426</wp:posOffset>
                      </wp:positionV>
                      <wp:extent cx="1827530" cy="0"/>
                      <wp:effectExtent l="0" t="0" r="20320" b="1905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7530" cy="0"/>
                                <a:chOff x="708" y="-555"/>
                                <a:chExt cx="2878" cy="0"/>
                              </a:xfrm>
                            </wpg:grpSpPr>
                            <wps:wsp>
                              <wps:cNvPr id="2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08" y="-555"/>
                                  <a:ext cx="2878" cy="0"/>
                                </a:xfrm>
                                <a:custGeom>
                                  <a:avLst/>
                                  <a:gdLst>
                                    <a:gd name="T0" fmla="+- 0 708 708"/>
                                    <a:gd name="T1" fmla="*/ T0 w 2878"/>
                                    <a:gd name="T2" fmla="+- 0 3586 708"/>
                                    <a:gd name="T3" fmla="*/ T2 w 2878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2878">
                                      <a:moveTo>
                                        <a:pt x="0" y="0"/>
                                      </a:moveTo>
                                      <a:lnTo>
                                        <a:pt x="287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B083124" id="Group 2" o:spid="_x0000_s1026" style="position:absolute;margin-left:35.4pt;margin-top:-27.75pt;width:143.9pt;height:0;z-index:-251658240;mso-wrap-distance-top:-3e-5mm;mso-wrap-distance-bottom:-3e-5mm;mso-position-horizontal-relative:page" coordorigin="708,-555" coordsize="287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">
                      <v:shape id="Freeform 3" o:spid="_x0000_s1027" style="position:absolute;left:708;top:-555;width:2878;height:0;visibility:visible;mso-wrap-style:square;v-text-anchor:top" coordsize="28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0xSMMA&#10;AADaAAAADwAAAGRycy9kb3ducmV2LnhtbESPQWvCQBSE70L/w/IK3uomorambqQUbHsStEXw9sy+&#10;JsHs25B9avz3XaHgcZiZb5jFsneNOlMXas8G0lECirjwtubSwM/36ukFVBBki41nMnClAMv8YbDA&#10;zPoLb+i8lVJFCIcMDVQibaZ1KCpyGEa+JY7er+8cSpRdqW2Hlwh3jR4nyUw7rDkuVNjSe0XFcXty&#10;Bj4+5VDu/fNUz9Ow2k3ktD72a2OGj/3bKyihXu7h//aXNTCG25V4A3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0xSMMAAADaAAAADwAAAAAAAAAAAAAAAACYAgAAZHJzL2Rv&#10;d25yZXYueG1sUEsFBgAAAAAEAAQA9QAAAIgDAAAAAA==&#10;" path="m,l2878,e" filled="f" strokeweight=".58pt">
                        <v:path arrowok="t" o:connecttype="custom" o:connectlocs="0,0;2878,0" o:connectangles="0,0"/>
                      </v:shape>
                      <w10:wrap anchorx="page"/>
                    </v:group>
                  </w:pict>
                </mc:Fallback>
              </mc:AlternateContent>
            </w:r>
            <w:r w:rsidR="001F6A44">
              <w:rPr>
                <w:position w:val="8"/>
                <w:sz w:val="13"/>
                <w:szCs w:val="13"/>
              </w:rPr>
              <w:t xml:space="preserve">2 </w:t>
            </w:r>
            <w:proofErr w:type="spellStart"/>
            <w:r w:rsidR="001F6A44">
              <w:rPr>
                <w:position w:val="-1"/>
                <w:sz w:val="18"/>
                <w:szCs w:val="18"/>
              </w:rPr>
              <w:t>Б</w:t>
            </w:r>
            <w:r w:rsidR="001F6A44">
              <w:rPr>
                <w:spacing w:val="-1"/>
                <w:position w:val="-1"/>
                <w:sz w:val="18"/>
                <w:szCs w:val="18"/>
              </w:rPr>
              <w:t>е</w:t>
            </w:r>
            <w:r w:rsidR="001F6A44">
              <w:rPr>
                <w:spacing w:val="1"/>
                <w:position w:val="-1"/>
                <w:sz w:val="18"/>
                <w:szCs w:val="18"/>
              </w:rPr>
              <w:t>з</w:t>
            </w:r>
            <w:r w:rsidR="001F6A44">
              <w:rPr>
                <w:spacing w:val="-1"/>
                <w:position w:val="-1"/>
                <w:sz w:val="18"/>
                <w:szCs w:val="18"/>
              </w:rPr>
              <w:t>в</w:t>
            </w:r>
            <w:r w:rsidR="001F6A44">
              <w:rPr>
                <w:position w:val="-1"/>
                <w:sz w:val="18"/>
                <w:szCs w:val="18"/>
              </w:rPr>
              <w:t>ъ</w:t>
            </w:r>
            <w:r w:rsidR="001F6A44">
              <w:rPr>
                <w:spacing w:val="1"/>
                <w:position w:val="-1"/>
                <w:sz w:val="18"/>
                <w:szCs w:val="18"/>
              </w:rPr>
              <w:t>з</w:t>
            </w:r>
            <w:r w:rsidR="001F6A44">
              <w:rPr>
                <w:spacing w:val="-1"/>
                <w:position w:val="-1"/>
                <w:sz w:val="18"/>
                <w:szCs w:val="18"/>
              </w:rPr>
              <w:t>ме</w:t>
            </w:r>
            <w:r w:rsidR="001F6A44">
              <w:rPr>
                <w:spacing w:val="1"/>
                <w:position w:val="-1"/>
                <w:sz w:val="18"/>
                <w:szCs w:val="18"/>
              </w:rPr>
              <w:t>з</w:t>
            </w:r>
            <w:r w:rsidR="001F6A44">
              <w:rPr>
                <w:position w:val="-1"/>
                <w:sz w:val="18"/>
                <w:szCs w:val="18"/>
              </w:rPr>
              <w:t>дна</w:t>
            </w:r>
            <w:proofErr w:type="spellEnd"/>
            <w:r w:rsidR="001F6A44">
              <w:rPr>
                <w:spacing w:val="-10"/>
                <w:position w:val="-1"/>
                <w:sz w:val="18"/>
                <w:szCs w:val="18"/>
              </w:rPr>
              <w:t xml:space="preserve"> </w:t>
            </w:r>
            <w:proofErr w:type="spellStart"/>
            <w:r w:rsidR="001F6A44">
              <w:rPr>
                <w:spacing w:val="1"/>
                <w:position w:val="-1"/>
                <w:sz w:val="18"/>
                <w:szCs w:val="18"/>
              </w:rPr>
              <w:t>ф</w:t>
            </w:r>
            <w:r w:rsidR="001F6A44">
              <w:rPr>
                <w:position w:val="-1"/>
                <w:sz w:val="18"/>
                <w:szCs w:val="18"/>
              </w:rPr>
              <w:t>ин</w:t>
            </w:r>
            <w:r w:rsidR="001F6A44">
              <w:rPr>
                <w:spacing w:val="-1"/>
                <w:position w:val="-1"/>
                <w:sz w:val="18"/>
                <w:szCs w:val="18"/>
              </w:rPr>
              <w:t>а</w:t>
            </w:r>
            <w:r w:rsidR="001F6A44">
              <w:rPr>
                <w:position w:val="-1"/>
                <w:sz w:val="18"/>
                <w:szCs w:val="18"/>
              </w:rPr>
              <w:t>н</w:t>
            </w:r>
            <w:r w:rsidR="001F6A44">
              <w:rPr>
                <w:spacing w:val="-1"/>
                <w:position w:val="-1"/>
                <w:sz w:val="18"/>
                <w:szCs w:val="18"/>
              </w:rPr>
              <w:t>с</w:t>
            </w:r>
            <w:r w:rsidR="001F6A44">
              <w:rPr>
                <w:spacing w:val="1"/>
                <w:position w:val="-1"/>
                <w:sz w:val="18"/>
                <w:szCs w:val="18"/>
              </w:rPr>
              <w:t>о</w:t>
            </w:r>
            <w:r w:rsidR="001F6A44">
              <w:rPr>
                <w:spacing w:val="-1"/>
                <w:position w:val="-1"/>
                <w:sz w:val="18"/>
                <w:szCs w:val="18"/>
              </w:rPr>
              <w:t>в</w:t>
            </w:r>
            <w:r w:rsidR="001F6A44">
              <w:rPr>
                <w:position w:val="-1"/>
                <w:sz w:val="18"/>
                <w:szCs w:val="18"/>
              </w:rPr>
              <w:t>а</w:t>
            </w:r>
            <w:proofErr w:type="spellEnd"/>
            <w:r w:rsidR="001F6A44">
              <w:rPr>
                <w:spacing w:val="-8"/>
                <w:position w:val="-1"/>
                <w:sz w:val="18"/>
                <w:szCs w:val="18"/>
              </w:rPr>
              <w:t xml:space="preserve"> </w:t>
            </w:r>
            <w:proofErr w:type="spellStart"/>
            <w:r w:rsidR="001F6A44">
              <w:rPr>
                <w:position w:val="-1"/>
                <w:sz w:val="18"/>
                <w:szCs w:val="18"/>
              </w:rPr>
              <w:t>п</w:t>
            </w:r>
            <w:r w:rsidR="001F6A44">
              <w:rPr>
                <w:spacing w:val="1"/>
                <w:position w:val="-1"/>
                <w:sz w:val="18"/>
                <w:szCs w:val="18"/>
              </w:rPr>
              <w:t>о</w:t>
            </w:r>
            <w:r w:rsidR="001F6A44">
              <w:rPr>
                <w:spacing w:val="-1"/>
                <w:position w:val="-1"/>
                <w:sz w:val="18"/>
                <w:szCs w:val="18"/>
              </w:rPr>
              <w:t>м</w:t>
            </w:r>
            <w:r w:rsidR="001F6A44">
              <w:rPr>
                <w:spacing w:val="1"/>
                <w:position w:val="-1"/>
                <w:sz w:val="18"/>
                <w:szCs w:val="18"/>
              </w:rPr>
              <w:t>о</w:t>
            </w:r>
            <w:r w:rsidR="001F6A44">
              <w:rPr>
                <w:spacing w:val="2"/>
                <w:position w:val="-1"/>
                <w:sz w:val="18"/>
                <w:szCs w:val="18"/>
              </w:rPr>
              <w:t>щ</w:t>
            </w:r>
            <w:proofErr w:type="spellEnd"/>
            <w:r w:rsidR="001F6A44">
              <w:rPr>
                <w:position w:val="-1"/>
                <w:sz w:val="18"/>
                <w:szCs w:val="18"/>
              </w:rPr>
              <w:t>.</w:t>
            </w:r>
          </w:p>
          <w:p w:rsidR="001F6A44" w:rsidRDefault="001F6A44" w:rsidP="001F6A44">
            <w:pPr>
              <w:spacing w:line="220" w:lineRule="exact"/>
              <w:ind w:left="388"/>
              <w:rPr>
                <w:sz w:val="18"/>
                <w:szCs w:val="18"/>
              </w:rPr>
            </w:pPr>
            <w:r>
              <w:rPr>
                <w:position w:val="8"/>
                <w:sz w:val="13"/>
                <w:szCs w:val="13"/>
              </w:rPr>
              <w:t>3</w:t>
            </w:r>
            <w:r>
              <w:rPr>
                <w:spacing w:val="17"/>
                <w:position w:val="8"/>
                <w:sz w:val="13"/>
                <w:szCs w:val="13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О</w:t>
            </w:r>
            <w:r>
              <w:rPr>
                <w:spacing w:val="1"/>
                <w:position w:val="-1"/>
                <w:sz w:val="18"/>
                <w:szCs w:val="18"/>
              </w:rPr>
              <w:t>т</w:t>
            </w:r>
            <w:r>
              <w:rPr>
                <w:position w:val="-1"/>
                <w:sz w:val="18"/>
                <w:szCs w:val="18"/>
              </w:rPr>
              <w:t>б</w:t>
            </w:r>
            <w:r>
              <w:rPr>
                <w:spacing w:val="-1"/>
                <w:position w:val="-1"/>
                <w:sz w:val="18"/>
                <w:szCs w:val="18"/>
              </w:rPr>
              <w:t>ел</w:t>
            </w:r>
            <w:r>
              <w:rPr>
                <w:spacing w:val="1"/>
                <w:position w:val="-1"/>
                <w:sz w:val="18"/>
                <w:szCs w:val="18"/>
              </w:rPr>
              <w:t>яз</w:t>
            </w:r>
            <w:r>
              <w:rPr>
                <w:spacing w:val="-1"/>
                <w:position w:val="-1"/>
                <w:sz w:val="18"/>
                <w:szCs w:val="18"/>
              </w:rPr>
              <w:t>в</w:t>
            </w:r>
            <w:r>
              <w:rPr>
                <w:position w:val="-1"/>
                <w:sz w:val="18"/>
                <w:szCs w:val="18"/>
              </w:rPr>
              <w:t>а</w:t>
            </w:r>
            <w:proofErr w:type="spellEnd"/>
            <w:r>
              <w:rPr>
                <w:spacing w:val="-8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1"/>
                <w:position w:val="-1"/>
                <w:sz w:val="18"/>
                <w:szCs w:val="18"/>
              </w:rPr>
              <w:t>с</w:t>
            </w:r>
            <w:r>
              <w:rPr>
                <w:position w:val="-1"/>
                <w:sz w:val="18"/>
                <w:szCs w:val="18"/>
              </w:rPr>
              <w:t>е</w:t>
            </w:r>
            <w:proofErr w:type="spellEnd"/>
            <w:r>
              <w:rPr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spacing w:val="-1"/>
                <w:position w:val="-1"/>
                <w:sz w:val="18"/>
                <w:szCs w:val="18"/>
              </w:rPr>
              <w:t>„</w:t>
            </w:r>
            <w:proofErr w:type="spellStart"/>
            <w:r>
              <w:rPr>
                <w:position w:val="-1"/>
                <w:sz w:val="18"/>
                <w:szCs w:val="18"/>
              </w:rPr>
              <w:t>д</w:t>
            </w:r>
            <w:r>
              <w:rPr>
                <w:spacing w:val="2"/>
                <w:position w:val="-1"/>
                <w:sz w:val="18"/>
                <w:szCs w:val="18"/>
              </w:rPr>
              <w:t>а</w:t>
            </w:r>
            <w:proofErr w:type="spellEnd"/>
            <w:proofErr w:type="gramStart"/>
            <w:r>
              <w:rPr>
                <w:position w:val="-1"/>
                <w:sz w:val="18"/>
                <w:szCs w:val="18"/>
              </w:rPr>
              <w:t>“</w:t>
            </w:r>
            <w:r>
              <w:rPr>
                <w:spacing w:val="-3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и</w:t>
            </w:r>
            <w:r>
              <w:rPr>
                <w:spacing w:val="-1"/>
                <w:position w:val="-1"/>
                <w:sz w:val="18"/>
                <w:szCs w:val="18"/>
              </w:rPr>
              <w:t>л</w:t>
            </w:r>
            <w:r>
              <w:rPr>
                <w:position w:val="-1"/>
                <w:sz w:val="18"/>
                <w:szCs w:val="18"/>
              </w:rPr>
              <w:t>и</w:t>
            </w:r>
            <w:proofErr w:type="spellEnd"/>
            <w:proofErr w:type="gramEnd"/>
            <w:r>
              <w:rPr>
                <w:spacing w:val="-3"/>
                <w:position w:val="-1"/>
                <w:sz w:val="18"/>
                <w:szCs w:val="18"/>
              </w:rPr>
              <w:t xml:space="preserve"> </w:t>
            </w:r>
            <w:r>
              <w:rPr>
                <w:spacing w:val="-1"/>
                <w:position w:val="-1"/>
                <w:sz w:val="18"/>
                <w:szCs w:val="18"/>
              </w:rPr>
              <w:t>„</w:t>
            </w:r>
            <w:proofErr w:type="spellStart"/>
            <w:r>
              <w:rPr>
                <w:spacing w:val="2"/>
                <w:position w:val="-1"/>
                <w:sz w:val="18"/>
                <w:szCs w:val="18"/>
              </w:rPr>
              <w:t>н</w:t>
            </w:r>
            <w:r>
              <w:rPr>
                <w:spacing w:val="-1"/>
                <w:position w:val="-1"/>
                <w:sz w:val="18"/>
                <w:szCs w:val="18"/>
              </w:rPr>
              <w:t>е</w:t>
            </w:r>
            <w:proofErr w:type="spellEnd"/>
            <w:r>
              <w:rPr>
                <w:position w:val="-1"/>
                <w:sz w:val="18"/>
                <w:szCs w:val="18"/>
              </w:rPr>
              <w:t>“.</w:t>
            </w:r>
          </w:p>
          <w:p w:rsidR="001F6A44" w:rsidRDefault="001F6A44" w:rsidP="001F6A44">
            <w:pPr>
              <w:spacing w:line="220" w:lineRule="exact"/>
              <w:ind w:left="388"/>
              <w:rPr>
                <w:sz w:val="18"/>
                <w:szCs w:val="18"/>
              </w:rPr>
            </w:pPr>
            <w:r>
              <w:rPr>
                <w:position w:val="8"/>
                <w:sz w:val="13"/>
                <w:szCs w:val="13"/>
              </w:rPr>
              <w:t>4</w:t>
            </w:r>
            <w:r>
              <w:rPr>
                <w:spacing w:val="17"/>
                <w:position w:val="8"/>
                <w:sz w:val="13"/>
                <w:szCs w:val="13"/>
              </w:rPr>
              <w:t xml:space="preserve"> </w:t>
            </w:r>
            <w:r>
              <w:rPr>
                <w:position w:val="-1"/>
                <w:sz w:val="18"/>
                <w:szCs w:val="18"/>
              </w:rPr>
              <w:t xml:space="preserve">В </w:t>
            </w:r>
            <w:proofErr w:type="spellStart"/>
            <w:r>
              <w:rPr>
                <w:spacing w:val="-1"/>
                <w:position w:val="-1"/>
                <w:sz w:val="18"/>
                <w:szCs w:val="18"/>
              </w:rPr>
              <w:t>с</w:t>
            </w:r>
            <w:r>
              <w:rPr>
                <w:spacing w:val="1"/>
                <w:position w:val="-1"/>
                <w:sz w:val="18"/>
                <w:szCs w:val="18"/>
              </w:rPr>
              <w:t>л</w:t>
            </w:r>
            <w:r>
              <w:rPr>
                <w:spacing w:val="-3"/>
                <w:position w:val="-1"/>
                <w:sz w:val="18"/>
                <w:szCs w:val="18"/>
              </w:rPr>
              <w:t>у</w:t>
            </w:r>
            <w:r>
              <w:rPr>
                <w:spacing w:val="1"/>
                <w:position w:val="-1"/>
                <w:sz w:val="18"/>
                <w:szCs w:val="18"/>
              </w:rPr>
              <w:t>ч</w:t>
            </w:r>
            <w:r>
              <w:rPr>
                <w:spacing w:val="-1"/>
                <w:position w:val="-1"/>
                <w:sz w:val="18"/>
                <w:szCs w:val="18"/>
              </w:rPr>
              <w:t>а</w:t>
            </w:r>
            <w:r>
              <w:rPr>
                <w:position w:val="-1"/>
                <w:sz w:val="18"/>
                <w:szCs w:val="18"/>
              </w:rPr>
              <w:t>й</w:t>
            </w:r>
            <w:proofErr w:type="spellEnd"/>
            <w:r>
              <w:rPr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position w:val="-1"/>
                <w:sz w:val="18"/>
                <w:szCs w:val="18"/>
              </w:rPr>
              <w:t>ч</w:t>
            </w:r>
            <w:r>
              <w:rPr>
                <w:position w:val="-1"/>
                <w:sz w:val="18"/>
                <w:szCs w:val="18"/>
              </w:rPr>
              <w:t>е</w:t>
            </w:r>
            <w:proofErr w:type="spellEnd"/>
            <w:r>
              <w:rPr>
                <w:spacing w:val="-2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1"/>
                <w:position w:val="-1"/>
                <w:sz w:val="18"/>
                <w:szCs w:val="18"/>
              </w:rPr>
              <w:t>с</w:t>
            </w:r>
            <w:r>
              <w:rPr>
                <w:position w:val="-1"/>
                <w:sz w:val="18"/>
                <w:szCs w:val="18"/>
              </w:rPr>
              <w:t>е</w:t>
            </w:r>
            <w:proofErr w:type="spellEnd"/>
            <w:r>
              <w:rPr>
                <w:spacing w:val="-2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п</w:t>
            </w:r>
            <w:r>
              <w:rPr>
                <w:spacing w:val="1"/>
                <w:position w:val="-1"/>
                <w:sz w:val="18"/>
                <w:szCs w:val="18"/>
              </w:rPr>
              <w:t>р</w:t>
            </w:r>
            <w:r>
              <w:rPr>
                <w:spacing w:val="-1"/>
                <w:position w:val="-1"/>
                <w:sz w:val="18"/>
                <w:szCs w:val="18"/>
              </w:rPr>
              <w:t>е</w:t>
            </w:r>
            <w:r>
              <w:rPr>
                <w:position w:val="-1"/>
                <w:sz w:val="18"/>
                <w:szCs w:val="18"/>
              </w:rPr>
              <w:t>д</w:t>
            </w:r>
            <w:r>
              <w:rPr>
                <w:spacing w:val="-1"/>
                <w:position w:val="-1"/>
                <w:sz w:val="18"/>
                <w:szCs w:val="18"/>
              </w:rPr>
              <w:t>в</w:t>
            </w:r>
            <w:r>
              <w:rPr>
                <w:position w:val="-1"/>
                <w:sz w:val="18"/>
                <w:szCs w:val="18"/>
              </w:rPr>
              <w:t>иж</w:t>
            </w:r>
            <w:r>
              <w:rPr>
                <w:spacing w:val="2"/>
                <w:position w:val="-1"/>
                <w:sz w:val="18"/>
                <w:szCs w:val="18"/>
              </w:rPr>
              <w:t>д</w:t>
            </w:r>
            <w:r>
              <w:rPr>
                <w:position w:val="-1"/>
                <w:sz w:val="18"/>
                <w:szCs w:val="18"/>
              </w:rPr>
              <w:t>а</w:t>
            </w:r>
            <w:proofErr w:type="spellEnd"/>
            <w:r>
              <w:rPr>
                <w:spacing w:val="-8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и</w:t>
            </w:r>
            <w:r>
              <w:rPr>
                <w:spacing w:val="1"/>
                <w:position w:val="-1"/>
                <w:sz w:val="18"/>
                <w:szCs w:val="18"/>
              </w:rPr>
              <w:t>з</w:t>
            </w:r>
            <w:r>
              <w:rPr>
                <w:spacing w:val="-1"/>
                <w:position w:val="-1"/>
                <w:sz w:val="18"/>
                <w:szCs w:val="18"/>
              </w:rPr>
              <w:t>в</w:t>
            </w:r>
            <w:r>
              <w:rPr>
                <w:position w:val="-1"/>
                <w:sz w:val="18"/>
                <w:szCs w:val="18"/>
              </w:rPr>
              <w:t>ъ</w:t>
            </w:r>
            <w:r>
              <w:rPr>
                <w:spacing w:val="1"/>
                <w:position w:val="-1"/>
                <w:sz w:val="18"/>
                <w:szCs w:val="18"/>
              </w:rPr>
              <w:t>рш</w:t>
            </w:r>
            <w:r>
              <w:rPr>
                <w:spacing w:val="-1"/>
                <w:position w:val="-1"/>
                <w:sz w:val="18"/>
                <w:szCs w:val="18"/>
              </w:rPr>
              <w:t>ва</w:t>
            </w:r>
            <w:r>
              <w:rPr>
                <w:position w:val="-1"/>
                <w:sz w:val="18"/>
                <w:szCs w:val="18"/>
              </w:rPr>
              <w:t>не</w:t>
            </w:r>
            <w:proofErr w:type="spellEnd"/>
            <w:r>
              <w:rPr>
                <w:spacing w:val="-9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на</w:t>
            </w:r>
            <w:proofErr w:type="spellEnd"/>
            <w:r>
              <w:rPr>
                <w:spacing w:val="-2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п</w:t>
            </w:r>
            <w:r>
              <w:rPr>
                <w:spacing w:val="1"/>
                <w:position w:val="-1"/>
                <w:sz w:val="18"/>
                <w:szCs w:val="18"/>
              </w:rPr>
              <w:t>р</w:t>
            </w:r>
            <w:r>
              <w:rPr>
                <w:spacing w:val="-1"/>
                <w:position w:val="-1"/>
                <w:sz w:val="18"/>
                <w:szCs w:val="18"/>
              </w:rPr>
              <w:t>е</w:t>
            </w:r>
            <w:r>
              <w:rPr>
                <w:position w:val="-1"/>
                <w:sz w:val="18"/>
                <w:szCs w:val="18"/>
              </w:rPr>
              <w:t>д</w:t>
            </w:r>
            <w:r>
              <w:rPr>
                <w:spacing w:val="-1"/>
                <w:position w:val="-1"/>
                <w:sz w:val="18"/>
                <w:szCs w:val="18"/>
              </w:rPr>
              <w:t>ва</w:t>
            </w:r>
            <w:r>
              <w:rPr>
                <w:spacing w:val="1"/>
                <w:position w:val="-1"/>
                <w:sz w:val="18"/>
                <w:szCs w:val="18"/>
              </w:rPr>
              <w:t>р</w:t>
            </w:r>
            <w:r>
              <w:rPr>
                <w:position w:val="-1"/>
                <w:sz w:val="18"/>
                <w:szCs w:val="18"/>
              </w:rPr>
              <w:t>и</w:t>
            </w:r>
            <w:r>
              <w:rPr>
                <w:spacing w:val="1"/>
                <w:position w:val="-1"/>
                <w:sz w:val="18"/>
                <w:szCs w:val="18"/>
              </w:rPr>
              <w:t>т</w:t>
            </w:r>
            <w:r>
              <w:rPr>
                <w:spacing w:val="-1"/>
                <w:position w:val="-1"/>
                <w:sz w:val="18"/>
                <w:szCs w:val="18"/>
              </w:rPr>
              <w:t>е</w:t>
            </w:r>
            <w:r>
              <w:rPr>
                <w:spacing w:val="1"/>
                <w:position w:val="-1"/>
                <w:sz w:val="18"/>
                <w:szCs w:val="18"/>
              </w:rPr>
              <w:t>л</w:t>
            </w:r>
            <w:r>
              <w:rPr>
                <w:spacing w:val="-1"/>
                <w:position w:val="-1"/>
                <w:sz w:val="18"/>
                <w:szCs w:val="18"/>
              </w:rPr>
              <w:t>е</w:t>
            </w:r>
            <w:r>
              <w:rPr>
                <w:position w:val="-1"/>
                <w:sz w:val="18"/>
                <w:szCs w:val="18"/>
              </w:rPr>
              <w:t>н</w:t>
            </w:r>
            <w:proofErr w:type="spellEnd"/>
            <w:r>
              <w:rPr>
                <w:spacing w:val="-11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п</w:t>
            </w:r>
            <w:r>
              <w:rPr>
                <w:spacing w:val="1"/>
                <w:position w:val="-1"/>
                <w:sz w:val="18"/>
                <w:szCs w:val="18"/>
              </w:rPr>
              <w:t>о</w:t>
            </w:r>
            <w:r>
              <w:rPr>
                <w:position w:val="-1"/>
                <w:sz w:val="18"/>
                <w:szCs w:val="18"/>
              </w:rPr>
              <w:t>дб</w:t>
            </w:r>
            <w:r>
              <w:rPr>
                <w:spacing w:val="1"/>
                <w:position w:val="-1"/>
                <w:sz w:val="18"/>
                <w:szCs w:val="18"/>
              </w:rPr>
              <w:t>о</w:t>
            </w:r>
            <w:r>
              <w:rPr>
                <w:position w:val="-1"/>
                <w:sz w:val="18"/>
                <w:szCs w:val="18"/>
              </w:rPr>
              <w:t>р</w:t>
            </w:r>
            <w:proofErr w:type="spellEnd"/>
            <w:r>
              <w:rPr>
                <w:spacing w:val="-3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на</w:t>
            </w:r>
            <w:proofErr w:type="spellEnd"/>
            <w:r>
              <w:rPr>
                <w:spacing w:val="-2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1"/>
                <w:position w:val="-1"/>
                <w:sz w:val="18"/>
                <w:szCs w:val="18"/>
              </w:rPr>
              <w:t>к</w:t>
            </w:r>
            <w:r>
              <w:rPr>
                <w:spacing w:val="1"/>
                <w:position w:val="-1"/>
                <w:sz w:val="18"/>
                <w:szCs w:val="18"/>
              </w:rPr>
              <w:t>о</w:t>
            </w:r>
            <w:r>
              <w:rPr>
                <w:position w:val="-1"/>
                <w:sz w:val="18"/>
                <w:szCs w:val="18"/>
              </w:rPr>
              <w:t>нц</w:t>
            </w:r>
            <w:r>
              <w:rPr>
                <w:spacing w:val="-1"/>
                <w:position w:val="-1"/>
                <w:sz w:val="18"/>
                <w:szCs w:val="18"/>
              </w:rPr>
              <w:t>е</w:t>
            </w:r>
            <w:r>
              <w:rPr>
                <w:position w:val="-1"/>
                <w:sz w:val="18"/>
                <w:szCs w:val="18"/>
              </w:rPr>
              <w:t>пции</w:t>
            </w:r>
            <w:proofErr w:type="spellEnd"/>
            <w:r>
              <w:rPr>
                <w:spacing w:val="-8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position w:val="-1"/>
                <w:sz w:val="18"/>
                <w:szCs w:val="18"/>
              </w:rPr>
              <w:t>з</w:t>
            </w:r>
            <w:r>
              <w:rPr>
                <w:position w:val="-1"/>
                <w:sz w:val="18"/>
                <w:szCs w:val="18"/>
              </w:rPr>
              <w:t>а</w:t>
            </w:r>
            <w:proofErr w:type="spellEnd"/>
            <w:r>
              <w:rPr>
                <w:spacing w:val="-2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п</w:t>
            </w:r>
            <w:r>
              <w:rPr>
                <w:spacing w:val="1"/>
                <w:position w:val="-1"/>
                <w:sz w:val="18"/>
                <w:szCs w:val="18"/>
              </w:rPr>
              <w:t>ро</w:t>
            </w:r>
            <w:r>
              <w:rPr>
                <w:spacing w:val="-1"/>
                <w:position w:val="-1"/>
                <w:sz w:val="18"/>
                <w:szCs w:val="18"/>
              </w:rPr>
              <w:t>ек</w:t>
            </w:r>
            <w:r>
              <w:rPr>
                <w:spacing w:val="1"/>
                <w:position w:val="-1"/>
                <w:sz w:val="18"/>
                <w:szCs w:val="18"/>
              </w:rPr>
              <w:t>т</w:t>
            </w:r>
            <w:r>
              <w:rPr>
                <w:position w:val="-1"/>
                <w:sz w:val="18"/>
                <w:szCs w:val="18"/>
              </w:rPr>
              <w:t>ни</w:t>
            </w:r>
            <w:proofErr w:type="spellEnd"/>
            <w:r>
              <w:rPr>
                <w:spacing w:val="-7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3"/>
                <w:position w:val="-1"/>
                <w:sz w:val="18"/>
                <w:szCs w:val="18"/>
              </w:rPr>
              <w:t>п</w:t>
            </w:r>
            <w:r>
              <w:rPr>
                <w:spacing w:val="1"/>
                <w:position w:val="-1"/>
                <w:sz w:val="18"/>
                <w:szCs w:val="18"/>
              </w:rPr>
              <w:t>р</w:t>
            </w:r>
            <w:r>
              <w:rPr>
                <w:spacing w:val="-1"/>
                <w:position w:val="-1"/>
                <w:sz w:val="18"/>
                <w:szCs w:val="18"/>
              </w:rPr>
              <w:t>е</w:t>
            </w:r>
            <w:r>
              <w:rPr>
                <w:position w:val="-1"/>
                <w:sz w:val="18"/>
                <w:szCs w:val="18"/>
              </w:rPr>
              <w:t>д</w:t>
            </w:r>
            <w:r>
              <w:rPr>
                <w:spacing w:val="-1"/>
                <w:position w:val="-1"/>
                <w:sz w:val="18"/>
                <w:szCs w:val="18"/>
              </w:rPr>
              <w:t>л</w:t>
            </w:r>
            <w:r>
              <w:rPr>
                <w:spacing w:val="1"/>
                <w:position w:val="-1"/>
                <w:sz w:val="18"/>
                <w:szCs w:val="18"/>
              </w:rPr>
              <w:t>о</w:t>
            </w:r>
            <w:r>
              <w:rPr>
                <w:position w:val="-1"/>
                <w:sz w:val="18"/>
                <w:szCs w:val="18"/>
              </w:rPr>
              <w:t>ж</w:t>
            </w:r>
            <w:r>
              <w:rPr>
                <w:spacing w:val="-1"/>
                <w:position w:val="-1"/>
                <w:sz w:val="18"/>
                <w:szCs w:val="18"/>
              </w:rPr>
              <w:t>е</w:t>
            </w:r>
            <w:r>
              <w:rPr>
                <w:position w:val="-1"/>
                <w:sz w:val="18"/>
                <w:szCs w:val="18"/>
              </w:rPr>
              <w:t>ни</w:t>
            </w:r>
            <w:r>
              <w:rPr>
                <w:spacing w:val="1"/>
                <w:position w:val="-1"/>
                <w:sz w:val="18"/>
                <w:szCs w:val="18"/>
              </w:rPr>
              <w:t>я</w:t>
            </w:r>
            <w:proofErr w:type="spellEnd"/>
            <w:r>
              <w:rPr>
                <w:position w:val="-1"/>
                <w:sz w:val="18"/>
                <w:szCs w:val="18"/>
              </w:rPr>
              <w:t>,</w:t>
            </w:r>
            <w:r>
              <w:rPr>
                <w:spacing w:val="-10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1"/>
                <w:position w:val="-1"/>
                <w:sz w:val="18"/>
                <w:szCs w:val="18"/>
              </w:rPr>
              <w:t>с</w:t>
            </w:r>
            <w:r>
              <w:rPr>
                <w:position w:val="-1"/>
                <w:sz w:val="18"/>
                <w:szCs w:val="18"/>
              </w:rPr>
              <w:t>е</w:t>
            </w:r>
            <w:proofErr w:type="spellEnd"/>
            <w:r>
              <w:rPr>
                <w:spacing w:val="-2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п</w:t>
            </w:r>
            <w:r>
              <w:rPr>
                <w:spacing w:val="1"/>
                <w:position w:val="-1"/>
                <w:sz w:val="18"/>
                <w:szCs w:val="18"/>
              </w:rPr>
              <w:t>о</w:t>
            </w:r>
            <w:r>
              <w:rPr>
                <w:spacing w:val="-1"/>
                <w:position w:val="-1"/>
                <w:sz w:val="18"/>
                <w:szCs w:val="18"/>
              </w:rPr>
              <w:t>с</w:t>
            </w:r>
            <w:r>
              <w:rPr>
                <w:spacing w:val="1"/>
                <w:position w:val="-1"/>
                <w:sz w:val="18"/>
                <w:szCs w:val="18"/>
              </w:rPr>
              <w:t>оч</w:t>
            </w:r>
            <w:r>
              <w:rPr>
                <w:spacing w:val="-1"/>
                <w:position w:val="-1"/>
                <w:sz w:val="18"/>
                <w:szCs w:val="18"/>
              </w:rPr>
              <w:t>в</w:t>
            </w:r>
            <w:r>
              <w:rPr>
                <w:position w:val="-1"/>
                <w:sz w:val="18"/>
                <w:szCs w:val="18"/>
              </w:rPr>
              <w:t>а</w:t>
            </w:r>
            <w:proofErr w:type="spellEnd"/>
            <w:r>
              <w:rPr>
                <w:spacing w:val="-6"/>
                <w:position w:val="-1"/>
                <w:sz w:val="18"/>
                <w:szCs w:val="18"/>
              </w:rPr>
              <w:t xml:space="preserve"> </w:t>
            </w:r>
            <w:r>
              <w:rPr>
                <w:position w:val="-1"/>
                <w:sz w:val="18"/>
                <w:szCs w:val="18"/>
              </w:rPr>
              <w:t>и</w:t>
            </w:r>
            <w:r>
              <w:rPr>
                <w:spacing w:val="-1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д</w:t>
            </w:r>
            <w:r>
              <w:rPr>
                <w:spacing w:val="-1"/>
                <w:position w:val="-1"/>
                <w:sz w:val="18"/>
                <w:szCs w:val="18"/>
              </w:rPr>
              <w:t>а</w:t>
            </w:r>
            <w:r>
              <w:rPr>
                <w:spacing w:val="1"/>
                <w:position w:val="-1"/>
                <w:sz w:val="18"/>
                <w:szCs w:val="18"/>
              </w:rPr>
              <w:t>т</w:t>
            </w:r>
            <w:r>
              <w:rPr>
                <w:spacing w:val="2"/>
                <w:position w:val="-1"/>
                <w:sz w:val="18"/>
                <w:szCs w:val="18"/>
              </w:rPr>
              <w:t>а</w:t>
            </w:r>
            <w:r>
              <w:rPr>
                <w:spacing w:val="-2"/>
                <w:position w:val="-1"/>
                <w:sz w:val="18"/>
                <w:szCs w:val="18"/>
              </w:rPr>
              <w:t>т</w:t>
            </w:r>
            <w:r>
              <w:rPr>
                <w:position w:val="-1"/>
                <w:sz w:val="18"/>
                <w:szCs w:val="18"/>
              </w:rPr>
              <w:t>а</w:t>
            </w:r>
            <w:proofErr w:type="spellEnd"/>
            <w:r>
              <w:rPr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на</w:t>
            </w:r>
            <w:proofErr w:type="spellEnd"/>
            <w:r>
              <w:rPr>
                <w:spacing w:val="-2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2"/>
                <w:position w:val="-1"/>
                <w:sz w:val="18"/>
                <w:szCs w:val="18"/>
              </w:rPr>
              <w:t>п</w:t>
            </w:r>
            <w:r>
              <w:rPr>
                <w:spacing w:val="-3"/>
                <w:position w:val="-1"/>
                <w:sz w:val="18"/>
                <w:szCs w:val="18"/>
              </w:rPr>
              <w:t>у</w:t>
            </w:r>
            <w:r>
              <w:rPr>
                <w:position w:val="-1"/>
                <w:sz w:val="18"/>
                <w:szCs w:val="18"/>
              </w:rPr>
              <w:t>б</w:t>
            </w:r>
            <w:r>
              <w:rPr>
                <w:spacing w:val="1"/>
                <w:position w:val="-1"/>
                <w:sz w:val="18"/>
                <w:szCs w:val="18"/>
              </w:rPr>
              <w:t>л</w:t>
            </w:r>
            <w:r>
              <w:rPr>
                <w:position w:val="-1"/>
                <w:sz w:val="18"/>
                <w:szCs w:val="18"/>
              </w:rPr>
              <w:t>и</w:t>
            </w:r>
            <w:r>
              <w:rPr>
                <w:spacing w:val="1"/>
                <w:position w:val="-1"/>
                <w:sz w:val="18"/>
                <w:szCs w:val="18"/>
              </w:rPr>
              <w:t>к</w:t>
            </w:r>
            <w:r>
              <w:rPr>
                <w:spacing w:val="-1"/>
                <w:position w:val="-1"/>
                <w:sz w:val="18"/>
                <w:szCs w:val="18"/>
              </w:rPr>
              <w:t>ува</w:t>
            </w:r>
            <w:r>
              <w:rPr>
                <w:spacing w:val="2"/>
                <w:position w:val="-1"/>
                <w:sz w:val="18"/>
                <w:szCs w:val="18"/>
              </w:rPr>
              <w:t>н</w:t>
            </w:r>
            <w:r>
              <w:rPr>
                <w:position w:val="-1"/>
                <w:sz w:val="18"/>
                <w:szCs w:val="18"/>
              </w:rPr>
              <w:t>е</w:t>
            </w:r>
            <w:proofErr w:type="spellEnd"/>
            <w:r>
              <w:rPr>
                <w:spacing w:val="-10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на</w:t>
            </w:r>
            <w:proofErr w:type="spellEnd"/>
            <w:r>
              <w:rPr>
                <w:spacing w:val="-2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position w:val="-1"/>
                <w:sz w:val="18"/>
                <w:szCs w:val="18"/>
              </w:rPr>
              <w:t>о</w:t>
            </w:r>
            <w:r>
              <w:rPr>
                <w:position w:val="-1"/>
                <w:sz w:val="18"/>
                <w:szCs w:val="18"/>
              </w:rPr>
              <w:t>б</w:t>
            </w:r>
            <w:r>
              <w:rPr>
                <w:spacing w:val="1"/>
                <w:position w:val="-1"/>
                <w:sz w:val="18"/>
                <w:szCs w:val="18"/>
              </w:rPr>
              <w:t>я</w:t>
            </w:r>
            <w:r>
              <w:rPr>
                <w:spacing w:val="-1"/>
                <w:position w:val="-1"/>
                <w:sz w:val="18"/>
                <w:szCs w:val="18"/>
              </w:rPr>
              <w:t>ва</w:t>
            </w:r>
            <w:r>
              <w:rPr>
                <w:spacing w:val="1"/>
                <w:position w:val="-1"/>
                <w:sz w:val="18"/>
                <w:szCs w:val="18"/>
              </w:rPr>
              <w:t>т</w:t>
            </w:r>
            <w:r>
              <w:rPr>
                <w:position w:val="-1"/>
                <w:sz w:val="18"/>
                <w:szCs w:val="18"/>
              </w:rPr>
              <w:t>а</w:t>
            </w:r>
            <w:proofErr w:type="spellEnd"/>
            <w:r>
              <w:rPr>
                <w:spacing w:val="-6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position w:val="-1"/>
                <w:sz w:val="18"/>
                <w:szCs w:val="18"/>
              </w:rPr>
              <w:t>з</w:t>
            </w:r>
            <w:r>
              <w:rPr>
                <w:position w:val="-1"/>
                <w:sz w:val="18"/>
                <w:szCs w:val="18"/>
              </w:rPr>
              <w:t>а</w:t>
            </w:r>
            <w:proofErr w:type="spellEnd"/>
            <w:r>
              <w:rPr>
                <w:spacing w:val="-2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п</w:t>
            </w:r>
            <w:r>
              <w:rPr>
                <w:spacing w:val="1"/>
                <w:position w:val="-1"/>
                <w:sz w:val="18"/>
                <w:szCs w:val="18"/>
              </w:rPr>
              <w:t>р</w:t>
            </w:r>
            <w:r>
              <w:rPr>
                <w:spacing w:val="-1"/>
                <w:position w:val="-1"/>
                <w:sz w:val="18"/>
                <w:szCs w:val="18"/>
              </w:rPr>
              <w:t>е</w:t>
            </w:r>
            <w:r>
              <w:rPr>
                <w:position w:val="-1"/>
                <w:sz w:val="18"/>
                <w:szCs w:val="18"/>
              </w:rPr>
              <w:t>д</w:t>
            </w:r>
            <w:r>
              <w:rPr>
                <w:spacing w:val="-1"/>
                <w:position w:val="-1"/>
                <w:sz w:val="18"/>
                <w:szCs w:val="18"/>
              </w:rPr>
              <w:t>ва</w:t>
            </w:r>
            <w:r>
              <w:rPr>
                <w:spacing w:val="1"/>
                <w:position w:val="-1"/>
                <w:sz w:val="18"/>
                <w:szCs w:val="18"/>
              </w:rPr>
              <w:t>р</w:t>
            </w:r>
            <w:r>
              <w:rPr>
                <w:position w:val="-1"/>
                <w:sz w:val="18"/>
                <w:szCs w:val="18"/>
              </w:rPr>
              <w:t>и</w:t>
            </w:r>
            <w:r>
              <w:rPr>
                <w:spacing w:val="1"/>
                <w:position w:val="-1"/>
                <w:sz w:val="18"/>
                <w:szCs w:val="18"/>
              </w:rPr>
              <w:t>т</w:t>
            </w:r>
            <w:r>
              <w:rPr>
                <w:spacing w:val="-1"/>
                <w:position w:val="-1"/>
                <w:sz w:val="18"/>
                <w:szCs w:val="18"/>
              </w:rPr>
              <w:t>еле</w:t>
            </w:r>
            <w:r>
              <w:rPr>
                <w:position w:val="-1"/>
                <w:sz w:val="18"/>
                <w:szCs w:val="18"/>
              </w:rPr>
              <w:t>н</w:t>
            </w:r>
            <w:proofErr w:type="spellEnd"/>
            <w:r>
              <w:rPr>
                <w:spacing w:val="-11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п</w:t>
            </w:r>
            <w:r>
              <w:rPr>
                <w:spacing w:val="1"/>
                <w:position w:val="-1"/>
                <w:sz w:val="18"/>
                <w:szCs w:val="18"/>
              </w:rPr>
              <w:t>о</w:t>
            </w:r>
            <w:r>
              <w:rPr>
                <w:position w:val="-1"/>
                <w:sz w:val="18"/>
                <w:szCs w:val="18"/>
              </w:rPr>
              <w:t>дб</w:t>
            </w:r>
            <w:r>
              <w:rPr>
                <w:spacing w:val="1"/>
                <w:position w:val="-1"/>
                <w:sz w:val="18"/>
                <w:szCs w:val="18"/>
              </w:rPr>
              <w:t>о</w:t>
            </w:r>
            <w:r>
              <w:rPr>
                <w:spacing w:val="3"/>
                <w:position w:val="-1"/>
                <w:sz w:val="18"/>
                <w:szCs w:val="18"/>
              </w:rPr>
              <w:t>р</w:t>
            </w:r>
            <w:proofErr w:type="spellEnd"/>
            <w:r>
              <w:rPr>
                <w:position w:val="-1"/>
                <w:sz w:val="18"/>
                <w:szCs w:val="18"/>
              </w:rPr>
              <w:t>.</w:t>
            </w:r>
          </w:p>
          <w:p w:rsidR="001F6A44" w:rsidRDefault="001F6A44" w:rsidP="001F6A44">
            <w:pPr>
              <w:spacing w:line="220" w:lineRule="exact"/>
              <w:ind w:left="388"/>
              <w:rPr>
                <w:sz w:val="18"/>
                <w:szCs w:val="18"/>
              </w:rPr>
            </w:pPr>
            <w:r>
              <w:rPr>
                <w:position w:val="8"/>
                <w:sz w:val="13"/>
                <w:szCs w:val="13"/>
              </w:rPr>
              <w:t>5</w:t>
            </w:r>
            <w:r>
              <w:rPr>
                <w:spacing w:val="17"/>
                <w:position w:val="8"/>
                <w:sz w:val="13"/>
                <w:szCs w:val="13"/>
              </w:rPr>
              <w:t xml:space="preserve"> </w:t>
            </w:r>
            <w:r>
              <w:rPr>
                <w:position w:val="-1"/>
                <w:sz w:val="18"/>
                <w:szCs w:val="18"/>
              </w:rPr>
              <w:t xml:space="preserve">В </w:t>
            </w:r>
            <w:proofErr w:type="spellStart"/>
            <w:r>
              <w:rPr>
                <w:spacing w:val="-1"/>
                <w:position w:val="-1"/>
                <w:sz w:val="18"/>
                <w:szCs w:val="18"/>
              </w:rPr>
              <w:t>с</w:t>
            </w:r>
            <w:r>
              <w:rPr>
                <w:spacing w:val="1"/>
                <w:position w:val="-1"/>
                <w:sz w:val="18"/>
                <w:szCs w:val="18"/>
              </w:rPr>
              <w:t>л</w:t>
            </w:r>
            <w:r>
              <w:rPr>
                <w:spacing w:val="-3"/>
                <w:position w:val="-1"/>
                <w:sz w:val="18"/>
                <w:szCs w:val="18"/>
              </w:rPr>
              <w:t>у</w:t>
            </w:r>
            <w:r>
              <w:rPr>
                <w:spacing w:val="1"/>
                <w:position w:val="-1"/>
                <w:sz w:val="18"/>
                <w:szCs w:val="18"/>
              </w:rPr>
              <w:t>ч</w:t>
            </w:r>
            <w:r>
              <w:rPr>
                <w:spacing w:val="-1"/>
                <w:position w:val="-1"/>
                <w:sz w:val="18"/>
                <w:szCs w:val="18"/>
              </w:rPr>
              <w:t>а</w:t>
            </w:r>
            <w:r>
              <w:rPr>
                <w:position w:val="-1"/>
                <w:sz w:val="18"/>
                <w:szCs w:val="18"/>
              </w:rPr>
              <w:t>й</w:t>
            </w:r>
            <w:proofErr w:type="spellEnd"/>
            <w:r>
              <w:rPr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position w:val="-1"/>
                <w:sz w:val="18"/>
                <w:szCs w:val="18"/>
              </w:rPr>
              <w:t>ч</w:t>
            </w:r>
            <w:r>
              <w:rPr>
                <w:position w:val="-1"/>
                <w:sz w:val="18"/>
                <w:szCs w:val="18"/>
              </w:rPr>
              <w:t>е</w:t>
            </w:r>
            <w:proofErr w:type="spellEnd"/>
            <w:r>
              <w:rPr>
                <w:spacing w:val="-2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1"/>
                <w:position w:val="-1"/>
                <w:sz w:val="18"/>
                <w:szCs w:val="18"/>
              </w:rPr>
              <w:t>с</w:t>
            </w:r>
            <w:r>
              <w:rPr>
                <w:position w:val="-1"/>
                <w:sz w:val="18"/>
                <w:szCs w:val="18"/>
              </w:rPr>
              <w:t>е</w:t>
            </w:r>
            <w:proofErr w:type="spellEnd"/>
            <w:r>
              <w:rPr>
                <w:spacing w:val="-2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п</w:t>
            </w:r>
            <w:r>
              <w:rPr>
                <w:spacing w:val="1"/>
                <w:position w:val="-1"/>
                <w:sz w:val="18"/>
                <w:szCs w:val="18"/>
              </w:rPr>
              <w:t>р</w:t>
            </w:r>
            <w:r>
              <w:rPr>
                <w:spacing w:val="-1"/>
                <w:position w:val="-1"/>
                <w:sz w:val="18"/>
                <w:szCs w:val="18"/>
              </w:rPr>
              <w:t>е</w:t>
            </w:r>
            <w:r>
              <w:rPr>
                <w:position w:val="-1"/>
                <w:sz w:val="18"/>
                <w:szCs w:val="18"/>
              </w:rPr>
              <w:t>д</w:t>
            </w:r>
            <w:r>
              <w:rPr>
                <w:spacing w:val="-1"/>
                <w:position w:val="-1"/>
                <w:sz w:val="18"/>
                <w:szCs w:val="18"/>
              </w:rPr>
              <w:t>в</w:t>
            </w:r>
            <w:r>
              <w:rPr>
                <w:position w:val="-1"/>
                <w:sz w:val="18"/>
                <w:szCs w:val="18"/>
              </w:rPr>
              <w:t>иж</w:t>
            </w:r>
            <w:r>
              <w:rPr>
                <w:spacing w:val="2"/>
                <w:position w:val="-1"/>
                <w:sz w:val="18"/>
                <w:szCs w:val="18"/>
              </w:rPr>
              <w:t>д</w:t>
            </w:r>
            <w:r>
              <w:rPr>
                <w:position w:val="-1"/>
                <w:sz w:val="18"/>
                <w:szCs w:val="18"/>
              </w:rPr>
              <w:t>а</w:t>
            </w:r>
            <w:proofErr w:type="spellEnd"/>
            <w:r>
              <w:rPr>
                <w:spacing w:val="-8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и</w:t>
            </w:r>
            <w:r>
              <w:rPr>
                <w:spacing w:val="1"/>
                <w:position w:val="-1"/>
                <w:sz w:val="18"/>
                <w:szCs w:val="18"/>
              </w:rPr>
              <w:t>з</w:t>
            </w:r>
            <w:r>
              <w:rPr>
                <w:spacing w:val="-1"/>
                <w:position w:val="-1"/>
                <w:sz w:val="18"/>
                <w:szCs w:val="18"/>
              </w:rPr>
              <w:t>в</w:t>
            </w:r>
            <w:r>
              <w:rPr>
                <w:position w:val="-1"/>
                <w:sz w:val="18"/>
                <w:szCs w:val="18"/>
              </w:rPr>
              <w:t>ъ</w:t>
            </w:r>
            <w:r>
              <w:rPr>
                <w:spacing w:val="1"/>
                <w:position w:val="-1"/>
                <w:sz w:val="18"/>
                <w:szCs w:val="18"/>
              </w:rPr>
              <w:t>рш</w:t>
            </w:r>
            <w:r>
              <w:rPr>
                <w:spacing w:val="-1"/>
                <w:position w:val="-1"/>
                <w:sz w:val="18"/>
                <w:szCs w:val="18"/>
              </w:rPr>
              <w:t>ва</w:t>
            </w:r>
            <w:r>
              <w:rPr>
                <w:position w:val="-1"/>
                <w:sz w:val="18"/>
                <w:szCs w:val="18"/>
              </w:rPr>
              <w:t>не</w:t>
            </w:r>
            <w:proofErr w:type="spellEnd"/>
            <w:r>
              <w:rPr>
                <w:spacing w:val="-9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на</w:t>
            </w:r>
            <w:proofErr w:type="spellEnd"/>
            <w:r>
              <w:rPr>
                <w:spacing w:val="-2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п</w:t>
            </w:r>
            <w:r>
              <w:rPr>
                <w:spacing w:val="1"/>
                <w:position w:val="-1"/>
                <w:sz w:val="18"/>
                <w:szCs w:val="18"/>
              </w:rPr>
              <w:t>р</w:t>
            </w:r>
            <w:r>
              <w:rPr>
                <w:spacing w:val="-1"/>
                <w:position w:val="-1"/>
                <w:sz w:val="18"/>
                <w:szCs w:val="18"/>
              </w:rPr>
              <w:t>е</w:t>
            </w:r>
            <w:r>
              <w:rPr>
                <w:position w:val="-1"/>
                <w:sz w:val="18"/>
                <w:szCs w:val="18"/>
              </w:rPr>
              <w:t>д</w:t>
            </w:r>
            <w:r>
              <w:rPr>
                <w:spacing w:val="-1"/>
                <w:position w:val="-1"/>
                <w:sz w:val="18"/>
                <w:szCs w:val="18"/>
              </w:rPr>
              <w:t>ва</w:t>
            </w:r>
            <w:r>
              <w:rPr>
                <w:spacing w:val="1"/>
                <w:position w:val="-1"/>
                <w:sz w:val="18"/>
                <w:szCs w:val="18"/>
              </w:rPr>
              <w:t>р</w:t>
            </w:r>
            <w:r>
              <w:rPr>
                <w:position w:val="-1"/>
                <w:sz w:val="18"/>
                <w:szCs w:val="18"/>
              </w:rPr>
              <w:t>и</w:t>
            </w:r>
            <w:r>
              <w:rPr>
                <w:spacing w:val="1"/>
                <w:position w:val="-1"/>
                <w:sz w:val="18"/>
                <w:szCs w:val="18"/>
              </w:rPr>
              <w:t>т</w:t>
            </w:r>
            <w:r>
              <w:rPr>
                <w:spacing w:val="-1"/>
                <w:position w:val="-1"/>
                <w:sz w:val="18"/>
                <w:szCs w:val="18"/>
              </w:rPr>
              <w:t>е</w:t>
            </w:r>
            <w:r>
              <w:rPr>
                <w:spacing w:val="1"/>
                <w:position w:val="-1"/>
                <w:sz w:val="18"/>
                <w:szCs w:val="18"/>
              </w:rPr>
              <w:t>л</w:t>
            </w:r>
            <w:r>
              <w:rPr>
                <w:spacing w:val="-1"/>
                <w:position w:val="-1"/>
                <w:sz w:val="18"/>
                <w:szCs w:val="18"/>
              </w:rPr>
              <w:t>е</w:t>
            </w:r>
            <w:r>
              <w:rPr>
                <w:position w:val="-1"/>
                <w:sz w:val="18"/>
                <w:szCs w:val="18"/>
              </w:rPr>
              <w:t>н</w:t>
            </w:r>
            <w:proofErr w:type="spellEnd"/>
            <w:r>
              <w:rPr>
                <w:spacing w:val="-11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п</w:t>
            </w:r>
            <w:r>
              <w:rPr>
                <w:spacing w:val="1"/>
                <w:position w:val="-1"/>
                <w:sz w:val="18"/>
                <w:szCs w:val="18"/>
              </w:rPr>
              <w:t>о</w:t>
            </w:r>
            <w:r>
              <w:rPr>
                <w:position w:val="-1"/>
                <w:sz w:val="18"/>
                <w:szCs w:val="18"/>
              </w:rPr>
              <w:t>дб</w:t>
            </w:r>
            <w:r>
              <w:rPr>
                <w:spacing w:val="1"/>
                <w:position w:val="-1"/>
                <w:sz w:val="18"/>
                <w:szCs w:val="18"/>
              </w:rPr>
              <w:t>о</w:t>
            </w:r>
            <w:r>
              <w:rPr>
                <w:position w:val="-1"/>
                <w:sz w:val="18"/>
                <w:szCs w:val="18"/>
              </w:rPr>
              <w:t>р</w:t>
            </w:r>
            <w:proofErr w:type="spellEnd"/>
            <w:r>
              <w:rPr>
                <w:spacing w:val="-3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на</w:t>
            </w:r>
            <w:proofErr w:type="spellEnd"/>
            <w:r>
              <w:rPr>
                <w:spacing w:val="-2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1"/>
                <w:position w:val="-1"/>
                <w:sz w:val="18"/>
                <w:szCs w:val="18"/>
              </w:rPr>
              <w:t>к</w:t>
            </w:r>
            <w:r>
              <w:rPr>
                <w:spacing w:val="1"/>
                <w:position w:val="-1"/>
                <w:sz w:val="18"/>
                <w:szCs w:val="18"/>
              </w:rPr>
              <w:t>о</w:t>
            </w:r>
            <w:r>
              <w:rPr>
                <w:position w:val="-1"/>
                <w:sz w:val="18"/>
                <w:szCs w:val="18"/>
              </w:rPr>
              <w:t>нц</w:t>
            </w:r>
            <w:r>
              <w:rPr>
                <w:spacing w:val="-1"/>
                <w:position w:val="-1"/>
                <w:sz w:val="18"/>
                <w:szCs w:val="18"/>
              </w:rPr>
              <w:t>е</w:t>
            </w:r>
            <w:r>
              <w:rPr>
                <w:position w:val="-1"/>
                <w:sz w:val="18"/>
                <w:szCs w:val="18"/>
              </w:rPr>
              <w:t>пции</w:t>
            </w:r>
            <w:proofErr w:type="spellEnd"/>
            <w:r>
              <w:rPr>
                <w:spacing w:val="-8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position w:val="-1"/>
                <w:sz w:val="18"/>
                <w:szCs w:val="18"/>
              </w:rPr>
              <w:t>з</w:t>
            </w:r>
            <w:r>
              <w:rPr>
                <w:position w:val="-1"/>
                <w:sz w:val="18"/>
                <w:szCs w:val="18"/>
              </w:rPr>
              <w:t>а</w:t>
            </w:r>
            <w:proofErr w:type="spellEnd"/>
            <w:r>
              <w:rPr>
                <w:spacing w:val="-2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п</w:t>
            </w:r>
            <w:r>
              <w:rPr>
                <w:spacing w:val="1"/>
                <w:position w:val="-1"/>
                <w:sz w:val="18"/>
                <w:szCs w:val="18"/>
              </w:rPr>
              <w:t>ро</w:t>
            </w:r>
            <w:r>
              <w:rPr>
                <w:spacing w:val="-1"/>
                <w:position w:val="-1"/>
                <w:sz w:val="18"/>
                <w:szCs w:val="18"/>
              </w:rPr>
              <w:t>ек</w:t>
            </w:r>
            <w:r>
              <w:rPr>
                <w:spacing w:val="1"/>
                <w:position w:val="-1"/>
                <w:sz w:val="18"/>
                <w:szCs w:val="18"/>
              </w:rPr>
              <w:t>т</w:t>
            </w:r>
            <w:r>
              <w:rPr>
                <w:position w:val="-1"/>
                <w:sz w:val="18"/>
                <w:szCs w:val="18"/>
              </w:rPr>
              <w:t>ни</w:t>
            </w:r>
            <w:proofErr w:type="spellEnd"/>
            <w:r>
              <w:rPr>
                <w:spacing w:val="-7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1"/>
                <w:position w:val="-1"/>
                <w:sz w:val="18"/>
                <w:szCs w:val="18"/>
              </w:rPr>
              <w:t>п</w:t>
            </w:r>
            <w:r>
              <w:rPr>
                <w:spacing w:val="1"/>
                <w:position w:val="-1"/>
                <w:sz w:val="18"/>
                <w:szCs w:val="18"/>
              </w:rPr>
              <w:t>р</w:t>
            </w:r>
            <w:r>
              <w:rPr>
                <w:spacing w:val="-1"/>
                <w:position w:val="-1"/>
                <w:sz w:val="18"/>
                <w:szCs w:val="18"/>
              </w:rPr>
              <w:t>е</w:t>
            </w:r>
            <w:r>
              <w:rPr>
                <w:position w:val="-1"/>
                <w:sz w:val="18"/>
                <w:szCs w:val="18"/>
              </w:rPr>
              <w:t>д</w:t>
            </w:r>
            <w:r>
              <w:rPr>
                <w:spacing w:val="-1"/>
                <w:position w:val="-1"/>
                <w:sz w:val="18"/>
                <w:szCs w:val="18"/>
              </w:rPr>
              <w:t>л</w:t>
            </w:r>
            <w:r>
              <w:rPr>
                <w:spacing w:val="1"/>
                <w:position w:val="-1"/>
                <w:sz w:val="18"/>
                <w:szCs w:val="18"/>
              </w:rPr>
              <w:t>о</w:t>
            </w:r>
            <w:r>
              <w:rPr>
                <w:position w:val="-1"/>
                <w:sz w:val="18"/>
                <w:szCs w:val="18"/>
              </w:rPr>
              <w:t>ж</w:t>
            </w:r>
            <w:r>
              <w:rPr>
                <w:spacing w:val="-1"/>
                <w:position w:val="-1"/>
                <w:sz w:val="18"/>
                <w:szCs w:val="18"/>
              </w:rPr>
              <w:t>е</w:t>
            </w:r>
            <w:r>
              <w:rPr>
                <w:position w:val="-1"/>
                <w:sz w:val="18"/>
                <w:szCs w:val="18"/>
              </w:rPr>
              <w:t>ни</w:t>
            </w:r>
            <w:r>
              <w:rPr>
                <w:spacing w:val="1"/>
                <w:position w:val="-1"/>
                <w:sz w:val="18"/>
                <w:szCs w:val="18"/>
              </w:rPr>
              <w:t>я</w:t>
            </w:r>
            <w:proofErr w:type="spellEnd"/>
            <w:r>
              <w:rPr>
                <w:position w:val="-1"/>
                <w:sz w:val="18"/>
                <w:szCs w:val="18"/>
              </w:rPr>
              <w:t>,</w:t>
            </w:r>
            <w:r>
              <w:rPr>
                <w:spacing w:val="-10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1"/>
                <w:position w:val="-1"/>
                <w:sz w:val="18"/>
                <w:szCs w:val="18"/>
              </w:rPr>
              <w:t>с</w:t>
            </w:r>
            <w:r>
              <w:rPr>
                <w:position w:val="-1"/>
                <w:sz w:val="18"/>
                <w:szCs w:val="18"/>
              </w:rPr>
              <w:t>е</w:t>
            </w:r>
            <w:proofErr w:type="spellEnd"/>
            <w:r>
              <w:rPr>
                <w:spacing w:val="-2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п</w:t>
            </w:r>
            <w:r>
              <w:rPr>
                <w:spacing w:val="1"/>
                <w:position w:val="-1"/>
                <w:sz w:val="18"/>
                <w:szCs w:val="18"/>
              </w:rPr>
              <w:t>о</w:t>
            </w:r>
            <w:r>
              <w:rPr>
                <w:spacing w:val="-1"/>
                <w:position w:val="-1"/>
                <w:sz w:val="18"/>
                <w:szCs w:val="18"/>
              </w:rPr>
              <w:t>с</w:t>
            </w:r>
            <w:r>
              <w:rPr>
                <w:spacing w:val="1"/>
                <w:position w:val="-1"/>
                <w:sz w:val="18"/>
                <w:szCs w:val="18"/>
              </w:rPr>
              <w:t>оч</w:t>
            </w:r>
            <w:r>
              <w:rPr>
                <w:spacing w:val="-1"/>
                <w:position w:val="-1"/>
                <w:sz w:val="18"/>
                <w:szCs w:val="18"/>
              </w:rPr>
              <w:t>в</w:t>
            </w:r>
            <w:r>
              <w:rPr>
                <w:position w:val="-1"/>
                <w:sz w:val="18"/>
                <w:szCs w:val="18"/>
              </w:rPr>
              <w:t>а</w:t>
            </w:r>
            <w:proofErr w:type="spellEnd"/>
            <w:r>
              <w:rPr>
                <w:spacing w:val="-6"/>
                <w:position w:val="-1"/>
                <w:sz w:val="18"/>
                <w:szCs w:val="18"/>
              </w:rPr>
              <w:t xml:space="preserve"> </w:t>
            </w:r>
            <w:r>
              <w:rPr>
                <w:position w:val="-1"/>
                <w:sz w:val="18"/>
                <w:szCs w:val="18"/>
              </w:rPr>
              <w:t>и</w:t>
            </w:r>
            <w:r>
              <w:rPr>
                <w:spacing w:val="1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1"/>
                <w:position w:val="-1"/>
                <w:sz w:val="18"/>
                <w:szCs w:val="18"/>
              </w:rPr>
              <w:t>к</w:t>
            </w:r>
            <w:r>
              <w:rPr>
                <w:spacing w:val="1"/>
                <w:position w:val="-1"/>
                <w:sz w:val="18"/>
                <w:szCs w:val="18"/>
              </w:rPr>
              <w:t>р</w:t>
            </w:r>
            <w:r>
              <w:rPr>
                <w:spacing w:val="-1"/>
                <w:position w:val="-1"/>
                <w:sz w:val="18"/>
                <w:szCs w:val="18"/>
              </w:rPr>
              <w:t>а</w:t>
            </w:r>
            <w:r>
              <w:rPr>
                <w:position w:val="-1"/>
                <w:sz w:val="18"/>
                <w:szCs w:val="18"/>
              </w:rPr>
              <w:t>йни</w:t>
            </w:r>
            <w:r>
              <w:rPr>
                <w:spacing w:val="1"/>
                <w:position w:val="-1"/>
                <w:sz w:val="18"/>
                <w:szCs w:val="18"/>
              </w:rPr>
              <w:t>я</w:t>
            </w:r>
            <w:r>
              <w:rPr>
                <w:position w:val="-1"/>
                <w:sz w:val="18"/>
                <w:szCs w:val="18"/>
              </w:rPr>
              <w:t>т</w:t>
            </w:r>
            <w:proofErr w:type="spellEnd"/>
            <w:r>
              <w:rPr>
                <w:spacing w:val="-6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1"/>
                <w:position w:val="-1"/>
                <w:sz w:val="18"/>
                <w:szCs w:val="18"/>
              </w:rPr>
              <w:t>с</w:t>
            </w:r>
            <w:r>
              <w:rPr>
                <w:spacing w:val="1"/>
                <w:position w:val="-1"/>
                <w:sz w:val="18"/>
                <w:szCs w:val="18"/>
              </w:rPr>
              <w:t>ро</w:t>
            </w:r>
            <w:r>
              <w:rPr>
                <w:position w:val="-1"/>
                <w:sz w:val="18"/>
                <w:szCs w:val="18"/>
              </w:rPr>
              <w:t>к</w:t>
            </w:r>
            <w:proofErr w:type="spellEnd"/>
            <w:r>
              <w:rPr>
                <w:spacing w:val="-6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position w:val="-1"/>
                <w:sz w:val="18"/>
                <w:szCs w:val="18"/>
              </w:rPr>
              <w:t>з</w:t>
            </w:r>
            <w:r>
              <w:rPr>
                <w:position w:val="-1"/>
                <w:sz w:val="18"/>
                <w:szCs w:val="18"/>
              </w:rPr>
              <w:t>а</w:t>
            </w:r>
            <w:proofErr w:type="spellEnd"/>
            <w:r>
              <w:rPr>
                <w:spacing w:val="-2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п</w:t>
            </w:r>
            <w:r>
              <w:rPr>
                <w:spacing w:val="1"/>
                <w:position w:val="-1"/>
                <w:sz w:val="18"/>
                <w:szCs w:val="18"/>
              </w:rPr>
              <w:t>о</w:t>
            </w:r>
            <w:r>
              <w:rPr>
                <w:position w:val="-1"/>
                <w:sz w:val="18"/>
                <w:szCs w:val="18"/>
              </w:rPr>
              <w:t>д</w:t>
            </w:r>
            <w:r>
              <w:rPr>
                <w:spacing w:val="-1"/>
                <w:position w:val="-1"/>
                <w:sz w:val="18"/>
                <w:szCs w:val="18"/>
              </w:rPr>
              <w:t>ава</w:t>
            </w:r>
            <w:r>
              <w:rPr>
                <w:position w:val="-1"/>
                <w:sz w:val="18"/>
                <w:szCs w:val="18"/>
              </w:rPr>
              <w:t>не</w:t>
            </w:r>
            <w:proofErr w:type="spellEnd"/>
            <w:r>
              <w:rPr>
                <w:spacing w:val="-7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на</w:t>
            </w:r>
            <w:proofErr w:type="spellEnd"/>
            <w:r>
              <w:rPr>
                <w:spacing w:val="-2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1"/>
                <w:position w:val="-1"/>
                <w:sz w:val="18"/>
                <w:szCs w:val="18"/>
              </w:rPr>
              <w:t>к</w:t>
            </w:r>
            <w:r>
              <w:rPr>
                <w:spacing w:val="1"/>
                <w:position w:val="-1"/>
                <w:sz w:val="18"/>
                <w:szCs w:val="18"/>
              </w:rPr>
              <w:t>о</w:t>
            </w:r>
            <w:r>
              <w:rPr>
                <w:position w:val="-1"/>
                <w:sz w:val="18"/>
                <w:szCs w:val="18"/>
              </w:rPr>
              <w:t>нц</w:t>
            </w:r>
            <w:r>
              <w:rPr>
                <w:spacing w:val="2"/>
                <w:position w:val="-1"/>
                <w:sz w:val="18"/>
                <w:szCs w:val="18"/>
              </w:rPr>
              <w:t>е</w:t>
            </w:r>
            <w:r>
              <w:rPr>
                <w:position w:val="-1"/>
                <w:sz w:val="18"/>
                <w:szCs w:val="18"/>
              </w:rPr>
              <w:t>пции</w:t>
            </w:r>
            <w:r>
              <w:rPr>
                <w:spacing w:val="1"/>
                <w:position w:val="-1"/>
                <w:sz w:val="18"/>
                <w:szCs w:val="18"/>
              </w:rPr>
              <w:t>т</w:t>
            </w:r>
            <w:r>
              <w:rPr>
                <w:spacing w:val="-1"/>
                <w:position w:val="-1"/>
                <w:sz w:val="18"/>
                <w:szCs w:val="18"/>
              </w:rPr>
              <w:t>е</w:t>
            </w:r>
            <w:proofErr w:type="spellEnd"/>
            <w:r>
              <w:rPr>
                <w:position w:val="-1"/>
                <w:sz w:val="18"/>
                <w:szCs w:val="18"/>
              </w:rPr>
              <w:t>.</w:t>
            </w:r>
          </w:p>
          <w:p w:rsidR="001F6A44" w:rsidRDefault="001F6A44" w:rsidP="001F6A44">
            <w:pPr>
              <w:spacing w:line="220" w:lineRule="exact"/>
              <w:ind w:left="388"/>
              <w:rPr>
                <w:sz w:val="18"/>
                <w:szCs w:val="18"/>
              </w:rPr>
            </w:pPr>
            <w:r>
              <w:rPr>
                <w:position w:val="8"/>
                <w:sz w:val="13"/>
                <w:szCs w:val="13"/>
              </w:rPr>
              <w:t>6</w:t>
            </w:r>
            <w:r>
              <w:rPr>
                <w:spacing w:val="17"/>
                <w:position w:val="8"/>
                <w:sz w:val="13"/>
                <w:szCs w:val="13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О</w:t>
            </w:r>
            <w:r>
              <w:rPr>
                <w:spacing w:val="1"/>
                <w:position w:val="-1"/>
                <w:sz w:val="18"/>
                <w:szCs w:val="18"/>
              </w:rPr>
              <w:t>т</w:t>
            </w:r>
            <w:r>
              <w:rPr>
                <w:position w:val="-1"/>
                <w:sz w:val="18"/>
                <w:szCs w:val="18"/>
              </w:rPr>
              <w:t>б</w:t>
            </w:r>
            <w:r>
              <w:rPr>
                <w:spacing w:val="-1"/>
                <w:position w:val="-1"/>
                <w:sz w:val="18"/>
                <w:szCs w:val="18"/>
              </w:rPr>
              <w:t>ел</w:t>
            </w:r>
            <w:r>
              <w:rPr>
                <w:spacing w:val="1"/>
                <w:position w:val="-1"/>
                <w:sz w:val="18"/>
                <w:szCs w:val="18"/>
              </w:rPr>
              <w:t>яз</w:t>
            </w:r>
            <w:r>
              <w:rPr>
                <w:spacing w:val="-1"/>
                <w:position w:val="-1"/>
                <w:sz w:val="18"/>
                <w:szCs w:val="18"/>
              </w:rPr>
              <w:t>в</w:t>
            </w:r>
            <w:r>
              <w:rPr>
                <w:position w:val="-1"/>
                <w:sz w:val="18"/>
                <w:szCs w:val="18"/>
              </w:rPr>
              <w:t>а</w:t>
            </w:r>
            <w:proofErr w:type="spellEnd"/>
            <w:r>
              <w:rPr>
                <w:spacing w:val="-8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1"/>
                <w:position w:val="-1"/>
                <w:sz w:val="18"/>
                <w:szCs w:val="18"/>
              </w:rPr>
              <w:t>с</w:t>
            </w:r>
            <w:r>
              <w:rPr>
                <w:position w:val="-1"/>
                <w:sz w:val="18"/>
                <w:szCs w:val="18"/>
              </w:rPr>
              <w:t>е</w:t>
            </w:r>
            <w:proofErr w:type="spellEnd"/>
            <w:r>
              <w:rPr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spacing w:val="-1"/>
                <w:position w:val="-1"/>
                <w:sz w:val="18"/>
                <w:szCs w:val="18"/>
              </w:rPr>
              <w:t>„</w:t>
            </w:r>
            <w:proofErr w:type="spellStart"/>
            <w:r>
              <w:rPr>
                <w:position w:val="-1"/>
                <w:sz w:val="18"/>
                <w:szCs w:val="18"/>
              </w:rPr>
              <w:t>д</w:t>
            </w:r>
            <w:r>
              <w:rPr>
                <w:spacing w:val="2"/>
                <w:position w:val="-1"/>
                <w:sz w:val="18"/>
                <w:szCs w:val="18"/>
              </w:rPr>
              <w:t>а</w:t>
            </w:r>
            <w:proofErr w:type="spellEnd"/>
            <w:r>
              <w:rPr>
                <w:position w:val="-1"/>
                <w:sz w:val="18"/>
                <w:szCs w:val="18"/>
              </w:rPr>
              <w:t>“,</w:t>
            </w:r>
            <w:r>
              <w:rPr>
                <w:spacing w:val="-3"/>
                <w:position w:val="-1"/>
                <w:sz w:val="18"/>
                <w:szCs w:val="18"/>
              </w:rPr>
              <w:t xml:space="preserve"> </w:t>
            </w:r>
            <w:r>
              <w:rPr>
                <w:spacing w:val="-1"/>
                <w:position w:val="-1"/>
                <w:sz w:val="18"/>
                <w:szCs w:val="18"/>
              </w:rPr>
              <w:t>„</w:t>
            </w:r>
            <w:proofErr w:type="spellStart"/>
            <w:r>
              <w:rPr>
                <w:position w:val="-1"/>
                <w:sz w:val="18"/>
                <w:szCs w:val="18"/>
              </w:rPr>
              <w:t>н</w:t>
            </w:r>
            <w:r>
              <w:rPr>
                <w:spacing w:val="-1"/>
                <w:position w:val="-1"/>
                <w:sz w:val="18"/>
                <w:szCs w:val="18"/>
              </w:rPr>
              <w:t>е</w:t>
            </w:r>
            <w:proofErr w:type="spellEnd"/>
            <w:proofErr w:type="gramStart"/>
            <w:r>
              <w:rPr>
                <w:position w:val="-1"/>
                <w:sz w:val="18"/>
                <w:szCs w:val="18"/>
              </w:rPr>
              <w:t>“</w:t>
            </w:r>
            <w:r>
              <w:rPr>
                <w:spacing w:val="-3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и</w:t>
            </w:r>
            <w:r>
              <w:rPr>
                <w:spacing w:val="1"/>
                <w:position w:val="-1"/>
                <w:sz w:val="18"/>
                <w:szCs w:val="18"/>
              </w:rPr>
              <w:t>л</w:t>
            </w:r>
            <w:r>
              <w:rPr>
                <w:position w:val="-1"/>
                <w:sz w:val="18"/>
                <w:szCs w:val="18"/>
              </w:rPr>
              <w:t>и</w:t>
            </w:r>
            <w:proofErr w:type="spellEnd"/>
            <w:proofErr w:type="gramEnd"/>
            <w:r>
              <w:rPr>
                <w:spacing w:val="-3"/>
                <w:position w:val="-1"/>
                <w:sz w:val="18"/>
                <w:szCs w:val="18"/>
              </w:rPr>
              <w:t xml:space="preserve"> </w:t>
            </w:r>
            <w:r>
              <w:rPr>
                <w:spacing w:val="-1"/>
                <w:position w:val="-1"/>
                <w:sz w:val="18"/>
                <w:szCs w:val="18"/>
              </w:rPr>
              <w:t>„</w:t>
            </w:r>
            <w:proofErr w:type="spellStart"/>
            <w:r>
              <w:rPr>
                <w:spacing w:val="2"/>
                <w:position w:val="-1"/>
                <w:sz w:val="18"/>
                <w:szCs w:val="18"/>
              </w:rPr>
              <w:t>п</w:t>
            </w:r>
            <w:r>
              <w:rPr>
                <w:spacing w:val="1"/>
                <w:position w:val="-1"/>
                <w:sz w:val="18"/>
                <w:szCs w:val="18"/>
              </w:rPr>
              <w:t>р</w:t>
            </w:r>
            <w:r>
              <w:rPr>
                <w:spacing w:val="-1"/>
                <w:position w:val="-1"/>
                <w:sz w:val="18"/>
                <w:szCs w:val="18"/>
              </w:rPr>
              <w:t>е</w:t>
            </w:r>
            <w:r>
              <w:rPr>
                <w:position w:val="-1"/>
                <w:sz w:val="18"/>
                <w:szCs w:val="18"/>
              </w:rPr>
              <w:t>д</w:t>
            </w:r>
            <w:r>
              <w:rPr>
                <w:spacing w:val="-1"/>
                <w:position w:val="-1"/>
                <w:sz w:val="18"/>
                <w:szCs w:val="18"/>
              </w:rPr>
              <w:t>с</w:t>
            </w:r>
            <w:r>
              <w:rPr>
                <w:spacing w:val="1"/>
                <w:position w:val="-1"/>
                <w:sz w:val="18"/>
                <w:szCs w:val="18"/>
              </w:rPr>
              <w:t>то</w:t>
            </w:r>
            <w:r>
              <w:rPr>
                <w:position w:val="-1"/>
                <w:sz w:val="18"/>
                <w:szCs w:val="18"/>
              </w:rPr>
              <w:t>и</w:t>
            </w:r>
            <w:proofErr w:type="spellEnd"/>
            <w:r>
              <w:rPr>
                <w:spacing w:val="-8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да</w:t>
            </w:r>
            <w:proofErr w:type="spellEnd"/>
            <w:r>
              <w:rPr>
                <w:spacing w:val="-2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бъде</w:t>
            </w:r>
            <w:proofErr w:type="spellEnd"/>
            <w:r>
              <w:rPr>
                <w:spacing w:val="-4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3"/>
                <w:position w:val="-1"/>
                <w:sz w:val="18"/>
                <w:szCs w:val="18"/>
              </w:rPr>
              <w:t>у</w:t>
            </w:r>
            <w:r>
              <w:rPr>
                <w:spacing w:val="1"/>
                <w:position w:val="-1"/>
                <w:sz w:val="18"/>
                <w:szCs w:val="18"/>
              </w:rPr>
              <w:t>точ</w:t>
            </w:r>
            <w:r>
              <w:rPr>
                <w:position w:val="-1"/>
                <w:sz w:val="18"/>
                <w:szCs w:val="18"/>
              </w:rPr>
              <w:t>н</w:t>
            </w:r>
            <w:r>
              <w:rPr>
                <w:spacing w:val="-1"/>
                <w:position w:val="-1"/>
                <w:sz w:val="18"/>
                <w:szCs w:val="18"/>
              </w:rPr>
              <w:t>е</w:t>
            </w:r>
            <w:r>
              <w:rPr>
                <w:position w:val="-1"/>
                <w:sz w:val="18"/>
                <w:szCs w:val="18"/>
              </w:rPr>
              <w:t>н</w:t>
            </w:r>
            <w:r>
              <w:rPr>
                <w:spacing w:val="1"/>
                <w:position w:val="-1"/>
                <w:sz w:val="18"/>
                <w:szCs w:val="18"/>
              </w:rPr>
              <w:t>о</w:t>
            </w:r>
            <w:proofErr w:type="spellEnd"/>
            <w:r>
              <w:rPr>
                <w:spacing w:val="1"/>
                <w:position w:val="-1"/>
                <w:sz w:val="18"/>
                <w:szCs w:val="18"/>
              </w:rPr>
              <w:t>“</w:t>
            </w:r>
            <w:r>
              <w:rPr>
                <w:position w:val="-1"/>
                <w:sz w:val="18"/>
                <w:szCs w:val="18"/>
              </w:rPr>
              <w:t>.</w:t>
            </w:r>
          </w:p>
          <w:p w:rsidR="001F6A44" w:rsidRDefault="001F6A44" w:rsidP="001F6A44">
            <w:pPr>
              <w:spacing w:line="220" w:lineRule="exact"/>
              <w:ind w:left="388"/>
              <w:rPr>
                <w:sz w:val="18"/>
                <w:szCs w:val="18"/>
              </w:rPr>
            </w:pPr>
            <w:r>
              <w:rPr>
                <w:position w:val="8"/>
                <w:sz w:val="13"/>
                <w:szCs w:val="13"/>
              </w:rPr>
              <w:t>7</w:t>
            </w:r>
            <w:r>
              <w:rPr>
                <w:spacing w:val="17"/>
                <w:position w:val="8"/>
                <w:sz w:val="13"/>
                <w:szCs w:val="13"/>
              </w:rPr>
              <w:t xml:space="preserve"> </w:t>
            </w:r>
            <w:proofErr w:type="spellStart"/>
            <w:r>
              <w:rPr>
                <w:spacing w:val="-3"/>
                <w:position w:val="-1"/>
                <w:sz w:val="18"/>
                <w:szCs w:val="18"/>
              </w:rPr>
              <w:t>А</w:t>
            </w:r>
            <w:r>
              <w:rPr>
                <w:spacing w:val="-1"/>
                <w:position w:val="-1"/>
                <w:sz w:val="18"/>
                <w:szCs w:val="18"/>
              </w:rPr>
              <w:t>к</w:t>
            </w:r>
            <w:r>
              <w:rPr>
                <w:position w:val="-1"/>
                <w:sz w:val="18"/>
                <w:szCs w:val="18"/>
              </w:rPr>
              <w:t>о</w:t>
            </w:r>
            <w:proofErr w:type="spellEnd"/>
            <w:r>
              <w:rPr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position w:val="-1"/>
                <w:sz w:val="18"/>
                <w:szCs w:val="18"/>
              </w:rPr>
              <w:t>е</w:t>
            </w:r>
            <w:r>
              <w:rPr>
                <w:spacing w:val="-1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п</w:t>
            </w:r>
            <w:r>
              <w:rPr>
                <w:spacing w:val="1"/>
                <w:position w:val="-1"/>
                <w:sz w:val="18"/>
                <w:szCs w:val="18"/>
              </w:rPr>
              <w:t>р</w:t>
            </w:r>
            <w:r>
              <w:rPr>
                <w:position w:val="-1"/>
                <w:sz w:val="18"/>
                <w:szCs w:val="18"/>
              </w:rPr>
              <w:t>и</w:t>
            </w:r>
            <w:r>
              <w:rPr>
                <w:spacing w:val="-1"/>
                <w:position w:val="-1"/>
                <w:sz w:val="18"/>
                <w:szCs w:val="18"/>
              </w:rPr>
              <w:t>л</w:t>
            </w:r>
            <w:r>
              <w:rPr>
                <w:spacing w:val="1"/>
                <w:position w:val="-1"/>
                <w:sz w:val="18"/>
                <w:szCs w:val="18"/>
              </w:rPr>
              <w:t>о</w:t>
            </w:r>
            <w:r>
              <w:rPr>
                <w:position w:val="-1"/>
                <w:sz w:val="18"/>
                <w:szCs w:val="18"/>
              </w:rPr>
              <w:t>жи</w:t>
            </w:r>
            <w:r>
              <w:rPr>
                <w:spacing w:val="-1"/>
                <w:position w:val="-1"/>
                <w:sz w:val="18"/>
                <w:szCs w:val="18"/>
              </w:rPr>
              <w:t>м</w:t>
            </w:r>
            <w:r>
              <w:rPr>
                <w:spacing w:val="1"/>
                <w:position w:val="-1"/>
                <w:sz w:val="18"/>
                <w:szCs w:val="18"/>
              </w:rPr>
              <w:t>о</w:t>
            </w:r>
            <w:proofErr w:type="spellEnd"/>
            <w:r>
              <w:rPr>
                <w:position w:val="-1"/>
                <w:sz w:val="18"/>
                <w:szCs w:val="18"/>
              </w:rPr>
              <w:t>.</w:t>
            </w:r>
          </w:p>
          <w:p w:rsidR="001F6A44" w:rsidRDefault="001F6A44" w:rsidP="001F6A44">
            <w:pPr>
              <w:spacing w:line="200" w:lineRule="exact"/>
              <w:ind w:left="388"/>
              <w:rPr>
                <w:sz w:val="18"/>
                <w:szCs w:val="18"/>
              </w:rPr>
            </w:pPr>
            <w:r>
              <w:rPr>
                <w:position w:val="7"/>
                <w:sz w:val="12"/>
                <w:szCs w:val="12"/>
              </w:rPr>
              <w:t>8</w:t>
            </w:r>
            <w:r>
              <w:rPr>
                <w:spacing w:val="15"/>
                <w:position w:val="7"/>
                <w:sz w:val="12"/>
                <w:szCs w:val="12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По</w:t>
            </w:r>
            <w:proofErr w:type="spellEnd"/>
            <w:r>
              <w:rPr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1"/>
                <w:position w:val="-1"/>
                <w:sz w:val="18"/>
                <w:szCs w:val="18"/>
              </w:rPr>
              <w:t>см</w:t>
            </w:r>
            <w:r>
              <w:rPr>
                <w:position w:val="-1"/>
                <w:sz w:val="18"/>
                <w:szCs w:val="18"/>
              </w:rPr>
              <w:t>и</w:t>
            </w:r>
            <w:r>
              <w:rPr>
                <w:spacing w:val="-1"/>
                <w:position w:val="-1"/>
                <w:sz w:val="18"/>
                <w:szCs w:val="18"/>
              </w:rPr>
              <w:t>с</w:t>
            </w:r>
            <w:r>
              <w:rPr>
                <w:position w:val="-1"/>
                <w:sz w:val="18"/>
                <w:szCs w:val="18"/>
              </w:rPr>
              <w:t>ъ</w:t>
            </w:r>
            <w:r>
              <w:rPr>
                <w:spacing w:val="-1"/>
                <w:position w:val="-1"/>
                <w:sz w:val="18"/>
                <w:szCs w:val="18"/>
              </w:rPr>
              <w:t>л</w:t>
            </w:r>
            <w:r>
              <w:rPr>
                <w:position w:val="-1"/>
                <w:sz w:val="18"/>
                <w:szCs w:val="18"/>
              </w:rPr>
              <w:t>а</w:t>
            </w:r>
            <w:proofErr w:type="spellEnd"/>
            <w:r>
              <w:rPr>
                <w:spacing w:val="-6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на</w:t>
            </w:r>
            <w:proofErr w:type="spellEnd"/>
            <w:r>
              <w:rPr>
                <w:spacing w:val="-2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position w:val="-1"/>
                <w:sz w:val="18"/>
                <w:szCs w:val="18"/>
              </w:rPr>
              <w:t>ч</w:t>
            </w:r>
            <w:r>
              <w:rPr>
                <w:spacing w:val="-1"/>
                <w:position w:val="-1"/>
                <w:sz w:val="18"/>
                <w:szCs w:val="18"/>
              </w:rPr>
              <w:t>л</w:t>
            </w:r>
            <w:proofErr w:type="spellEnd"/>
            <w:r>
              <w:rPr>
                <w:position w:val="-1"/>
                <w:sz w:val="18"/>
                <w:szCs w:val="18"/>
              </w:rPr>
              <w:t>.</w:t>
            </w:r>
            <w:r>
              <w:rPr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spacing w:val="1"/>
                <w:position w:val="-1"/>
                <w:sz w:val="18"/>
                <w:szCs w:val="18"/>
              </w:rPr>
              <w:t>10</w:t>
            </w:r>
            <w:r>
              <w:rPr>
                <w:position w:val="-1"/>
                <w:sz w:val="18"/>
                <w:szCs w:val="18"/>
              </w:rPr>
              <w:t>7</w:t>
            </w:r>
            <w:r>
              <w:rPr>
                <w:spacing w:val="-4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position w:val="-1"/>
                <w:sz w:val="18"/>
                <w:szCs w:val="18"/>
              </w:rPr>
              <w:t>о</w:t>
            </w:r>
            <w:r>
              <w:rPr>
                <w:position w:val="-1"/>
                <w:sz w:val="18"/>
                <w:szCs w:val="18"/>
              </w:rPr>
              <w:t>т</w:t>
            </w:r>
            <w:proofErr w:type="spellEnd"/>
            <w:r>
              <w:rPr>
                <w:spacing w:val="-1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3"/>
                <w:position w:val="-1"/>
                <w:sz w:val="18"/>
                <w:szCs w:val="18"/>
              </w:rPr>
              <w:t>Д</w:t>
            </w:r>
            <w:r>
              <w:rPr>
                <w:spacing w:val="1"/>
                <w:position w:val="-1"/>
                <w:sz w:val="18"/>
                <w:szCs w:val="18"/>
              </w:rPr>
              <w:t>ог</w:t>
            </w:r>
            <w:r>
              <w:rPr>
                <w:spacing w:val="-1"/>
                <w:position w:val="-1"/>
                <w:sz w:val="18"/>
                <w:szCs w:val="18"/>
              </w:rPr>
              <w:t>ов</w:t>
            </w:r>
            <w:r>
              <w:rPr>
                <w:spacing w:val="1"/>
                <w:position w:val="-1"/>
                <w:sz w:val="18"/>
                <w:szCs w:val="18"/>
              </w:rPr>
              <w:t>ор</w:t>
            </w:r>
            <w:r>
              <w:rPr>
                <w:position w:val="-1"/>
                <w:sz w:val="18"/>
                <w:szCs w:val="18"/>
              </w:rPr>
              <w:t>а</w:t>
            </w:r>
            <w:proofErr w:type="spellEnd"/>
            <w:r>
              <w:rPr>
                <w:spacing w:val="-7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position w:val="-1"/>
                <w:sz w:val="18"/>
                <w:szCs w:val="18"/>
              </w:rPr>
              <w:t>з</w:t>
            </w:r>
            <w:r>
              <w:rPr>
                <w:position w:val="-1"/>
                <w:sz w:val="18"/>
                <w:szCs w:val="18"/>
              </w:rPr>
              <w:t>а</w:t>
            </w:r>
            <w:proofErr w:type="spellEnd"/>
            <w:r>
              <w:rPr>
                <w:spacing w:val="-2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position w:val="-1"/>
                <w:sz w:val="18"/>
                <w:szCs w:val="18"/>
              </w:rPr>
              <w:t>ф</w:t>
            </w:r>
            <w:r>
              <w:rPr>
                <w:spacing w:val="-3"/>
                <w:position w:val="-1"/>
                <w:sz w:val="18"/>
                <w:szCs w:val="18"/>
              </w:rPr>
              <w:t>у</w:t>
            </w:r>
            <w:r>
              <w:rPr>
                <w:position w:val="-1"/>
                <w:sz w:val="18"/>
                <w:szCs w:val="18"/>
              </w:rPr>
              <w:t>н</w:t>
            </w:r>
            <w:r>
              <w:rPr>
                <w:spacing w:val="-1"/>
                <w:position w:val="-1"/>
                <w:sz w:val="18"/>
                <w:szCs w:val="18"/>
              </w:rPr>
              <w:t>к</w:t>
            </w:r>
            <w:r>
              <w:rPr>
                <w:position w:val="-1"/>
                <w:sz w:val="18"/>
                <w:szCs w:val="18"/>
              </w:rPr>
              <w:t>ци</w:t>
            </w:r>
            <w:r>
              <w:rPr>
                <w:spacing w:val="1"/>
                <w:position w:val="-1"/>
                <w:sz w:val="18"/>
                <w:szCs w:val="18"/>
              </w:rPr>
              <w:t>о</w:t>
            </w:r>
            <w:r>
              <w:rPr>
                <w:position w:val="-1"/>
                <w:sz w:val="18"/>
                <w:szCs w:val="18"/>
              </w:rPr>
              <w:t>ни</w:t>
            </w:r>
            <w:r>
              <w:rPr>
                <w:spacing w:val="1"/>
                <w:position w:val="-1"/>
                <w:sz w:val="18"/>
                <w:szCs w:val="18"/>
              </w:rPr>
              <w:t>р</w:t>
            </w:r>
            <w:r>
              <w:rPr>
                <w:spacing w:val="-1"/>
                <w:position w:val="-1"/>
                <w:sz w:val="18"/>
                <w:szCs w:val="18"/>
              </w:rPr>
              <w:t>а</w:t>
            </w:r>
            <w:r>
              <w:rPr>
                <w:position w:val="-1"/>
                <w:sz w:val="18"/>
                <w:szCs w:val="18"/>
              </w:rPr>
              <w:t>н</w:t>
            </w:r>
            <w:r>
              <w:rPr>
                <w:spacing w:val="-1"/>
                <w:position w:val="-1"/>
                <w:sz w:val="18"/>
                <w:szCs w:val="18"/>
              </w:rPr>
              <w:t>е</w:t>
            </w:r>
            <w:r>
              <w:rPr>
                <w:spacing w:val="1"/>
                <w:position w:val="-1"/>
                <w:sz w:val="18"/>
                <w:szCs w:val="18"/>
              </w:rPr>
              <w:t>т</w:t>
            </w:r>
            <w:r>
              <w:rPr>
                <w:position w:val="-1"/>
                <w:sz w:val="18"/>
                <w:szCs w:val="18"/>
              </w:rPr>
              <w:t>о</w:t>
            </w:r>
            <w:proofErr w:type="spellEnd"/>
            <w:r>
              <w:rPr>
                <w:spacing w:val="-12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на</w:t>
            </w:r>
            <w:proofErr w:type="spellEnd"/>
            <w:r>
              <w:rPr>
                <w:spacing w:val="-2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position w:val="-1"/>
                <w:sz w:val="18"/>
                <w:szCs w:val="18"/>
              </w:rPr>
              <w:t>Е</w:t>
            </w:r>
            <w:r>
              <w:rPr>
                <w:spacing w:val="1"/>
                <w:position w:val="-1"/>
                <w:sz w:val="18"/>
                <w:szCs w:val="18"/>
              </w:rPr>
              <w:t>вро</w:t>
            </w:r>
            <w:r>
              <w:rPr>
                <w:position w:val="-1"/>
                <w:sz w:val="18"/>
                <w:szCs w:val="18"/>
              </w:rPr>
              <w:t>п</w:t>
            </w:r>
            <w:r>
              <w:rPr>
                <w:spacing w:val="-1"/>
                <w:position w:val="-1"/>
                <w:sz w:val="18"/>
                <w:szCs w:val="18"/>
              </w:rPr>
              <w:t>е</w:t>
            </w:r>
            <w:r>
              <w:rPr>
                <w:position w:val="-1"/>
                <w:sz w:val="18"/>
                <w:szCs w:val="18"/>
              </w:rPr>
              <w:t>й</w:t>
            </w:r>
            <w:r>
              <w:rPr>
                <w:spacing w:val="-1"/>
                <w:position w:val="-1"/>
                <w:sz w:val="18"/>
                <w:szCs w:val="18"/>
              </w:rPr>
              <w:t>ск</w:t>
            </w:r>
            <w:r>
              <w:rPr>
                <w:position w:val="-1"/>
                <w:sz w:val="18"/>
                <w:szCs w:val="18"/>
              </w:rPr>
              <w:t>ия</w:t>
            </w:r>
            <w:proofErr w:type="spellEnd"/>
            <w:r>
              <w:rPr>
                <w:spacing w:val="-8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1"/>
                <w:position w:val="-1"/>
                <w:sz w:val="18"/>
                <w:szCs w:val="18"/>
              </w:rPr>
              <w:t>с</w:t>
            </w:r>
            <w:r>
              <w:rPr>
                <w:position w:val="-1"/>
                <w:sz w:val="18"/>
                <w:szCs w:val="18"/>
              </w:rPr>
              <w:t>ъю</w:t>
            </w:r>
            <w:r>
              <w:rPr>
                <w:spacing w:val="3"/>
                <w:position w:val="-1"/>
                <w:sz w:val="18"/>
                <w:szCs w:val="18"/>
              </w:rPr>
              <w:t>з</w:t>
            </w:r>
            <w:proofErr w:type="spellEnd"/>
            <w:r>
              <w:rPr>
                <w:position w:val="-1"/>
                <w:sz w:val="18"/>
                <w:szCs w:val="18"/>
              </w:rPr>
              <w:t>.</w:t>
            </w:r>
          </w:p>
          <w:p w:rsidR="001F6A44" w:rsidRDefault="001F6A44" w:rsidP="001F6A44">
            <w:pPr>
              <w:spacing w:line="200" w:lineRule="exact"/>
              <w:ind w:left="388"/>
              <w:rPr>
                <w:sz w:val="18"/>
                <w:szCs w:val="18"/>
              </w:rPr>
            </w:pPr>
            <w:r>
              <w:rPr>
                <w:position w:val="8"/>
                <w:sz w:val="12"/>
                <w:szCs w:val="12"/>
              </w:rPr>
              <w:t>9</w:t>
            </w:r>
            <w:r>
              <w:rPr>
                <w:spacing w:val="19"/>
                <w:position w:val="8"/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</w:t>
            </w:r>
            <w:proofErr w:type="spellEnd"/>
            <w:r>
              <w:rPr>
                <w:spacing w:val="4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1"/>
                <w:sz w:val="18"/>
                <w:szCs w:val="18"/>
              </w:rPr>
              <w:t>см</w:t>
            </w:r>
            <w:r>
              <w:rPr>
                <w:sz w:val="18"/>
                <w:szCs w:val="18"/>
              </w:rPr>
              <w:t>и</w:t>
            </w:r>
            <w:r>
              <w:rPr>
                <w:spacing w:val="-1"/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ъ</w:t>
            </w:r>
            <w:r>
              <w:rPr>
                <w:spacing w:val="-1"/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а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на</w:t>
            </w:r>
            <w:proofErr w:type="spellEnd"/>
            <w:r>
              <w:rPr>
                <w:spacing w:val="3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3"/>
                <w:sz w:val="18"/>
                <w:szCs w:val="18"/>
              </w:rPr>
              <w:t>Р</w:t>
            </w:r>
            <w:r>
              <w:rPr>
                <w:spacing w:val="-1"/>
                <w:sz w:val="18"/>
                <w:szCs w:val="18"/>
              </w:rPr>
              <w:t>е</w:t>
            </w:r>
            <w:r>
              <w:rPr>
                <w:spacing w:val="1"/>
                <w:sz w:val="18"/>
                <w:szCs w:val="18"/>
              </w:rPr>
              <w:t>г</w:t>
            </w:r>
            <w:r>
              <w:rPr>
                <w:spacing w:val="-1"/>
                <w:sz w:val="18"/>
                <w:szCs w:val="18"/>
              </w:rPr>
              <w:t>ламе</w:t>
            </w:r>
            <w:r>
              <w:rPr>
                <w:sz w:val="18"/>
                <w:szCs w:val="18"/>
              </w:rPr>
              <w:t>нт</w:t>
            </w:r>
            <w:proofErr w:type="spellEnd"/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(ЕС)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№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1</w:t>
            </w:r>
            <w:r>
              <w:rPr>
                <w:spacing w:val="4"/>
                <w:sz w:val="18"/>
                <w:szCs w:val="18"/>
              </w:rPr>
              <w:t>4</w:t>
            </w:r>
            <w:r>
              <w:rPr>
                <w:spacing w:val="-1"/>
                <w:sz w:val="18"/>
                <w:szCs w:val="18"/>
              </w:rPr>
              <w:t>0</w:t>
            </w:r>
            <w:r>
              <w:rPr>
                <w:spacing w:val="1"/>
                <w:sz w:val="18"/>
                <w:szCs w:val="18"/>
              </w:rPr>
              <w:t>7</w:t>
            </w:r>
            <w:r>
              <w:rPr>
                <w:spacing w:val="-2"/>
                <w:sz w:val="18"/>
                <w:szCs w:val="18"/>
              </w:rPr>
              <w:t>/</w:t>
            </w:r>
            <w:r>
              <w:rPr>
                <w:spacing w:val="1"/>
                <w:sz w:val="18"/>
                <w:szCs w:val="18"/>
              </w:rPr>
              <w:t>2</w:t>
            </w:r>
            <w:r>
              <w:rPr>
                <w:spacing w:val="-1"/>
                <w:sz w:val="18"/>
                <w:szCs w:val="18"/>
              </w:rPr>
              <w:t>0</w:t>
            </w:r>
            <w:r>
              <w:rPr>
                <w:spacing w:val="1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на</w:t>
            </w:r>
            <w:proofErr w:type="spellEnd"/>
            <w:r>
              <w:rPr>
                <w:spacing w:val="3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2"/>
                <w:sz w:val="18"/>
                <w:szCs w:val="18"/>
              </w:rPr>
              <w:t>К</w:t>
            </w:r>
            <w:r>
              <w:rPr>
                <w:spacing w:val="1"/>
                <w:sz w:val="18"/>
                <w:szCs w:val="18"/>
              </w:rPr>
              <w:t>о</w:t>
            </w:r>
            <w:r>
              <w:rPr>
                <w:spacing w:val="-1"/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и</w:t>
            </w:r>
            <w:r>
              <w:rPr>
                <w:spacing w:val="-1"/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и</w:t>
            </w:r>
            <w:r>
              <w:rPr>
                <w:spacing w:val="1"/>
                <w:sz w:val="18"/>
                <w:szCs w:val="18"/>
              </w:rPr>
              <w:t>ят</w:t>
            </w:r>
            <w:r>
              <w:rPr>
                <w:sz w:val="18"/>
                <w:szCs w:val="18"/>
              </w:rPr>
              <w:t>а</w:t>
            </w:r>
            <w:proofErr w:type="spellEnd"/>
            <w:r>
              <w:rPr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pacing w:val="1"/>
                <w:sz w:val="18"/>
                <w:szCs w:val="18"/>
              </w:rPr>
              <w:t xml:space="preserve"> 18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pacing w:val="1"/>
                <w:sz w:val="18"/>
                <w:szCs w:val="18"/>
              </w:rPr>
              <w:t>12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pacing w:val="1"/>
                <w:sz w:val="18"/>
                <w:szCs w:val="18"/>
              </w:rPr>
              <w:t>2</w:t>
            </w:r>
            <w:r>
              <w:rPr>
                <w:spacing w:val="-1"/>
                <w:sz w:val="18"/>
                <w:szCs w:val="18"/>
              </w:rPr>
              <w:t>0</w:t>
            </w:r>
            <w:r>
              <w:rPr>
                <w:spacing w:val="1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от</w:t>
            </w:r>
            <w:r>
              <w:rPr>
                <w:spacing w:val="-3"/>
                <w:sz w:val="18"/>
                <w:szCs w:val="18"/>
              </w:rPr>
              <w:t>н</w:t>
            </w:r>
            <w:r>
              <w:rPr>
                <w:spacing w:val="1"/>
                <w:sz w:val="18"/>
                <w:szCs w:val="18"/>
              </w:rPr>
              <w:t>о</w:t>
            </w:r>
            <w:r>
              <w:rPr>
                <w:spacing w:val="-1"/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но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</w:t>
            </w:r>
            <w:r>
              <w:rPr>
                <w:spacing w:val="1"/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и</w:t>
            </w:r>
            <w:r>
              <w:rPr>
                <w:spacing w:val="-1"/>
                <w:sz w:val="18"/>
                <w:szCs w:val="18"/>
              </w:rPr>
              <w:t>ла</w:t>
            </w:r>
            <w:r>
              <w:rPr>
                <w:spacing w:val="1"/>
                <w:sz w:val="18"/>
                <w:szCs w:val="18"/>
              </w:rPr>
              <w:t>г</w:t>
            </w:r>
            <w:r>
              <w:rPr>
                <w:spacing w:val="-1"/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</w:t>
            </w:r>
            <w:r>
              <w:rPr>
                <w:spacing w:val="-1"/>
                <w:sz w:val="18"/>
                <w:szCs w:val="18"/>
              </w:rPr>
              <w:t>е</w:t>
            </w:r>
            <w:r>
              <w:rPr>
                <w:spacing w:val="1"/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о</w:t>
            </w:r>
            <w:proofErr w:type="spellEnd"/>
            <w:r>
              <w:rPr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на</w:t>
            </w:r>
            <w:proofErr w:type="spellEnd"/>
            <w:r>
              <w:rPr>
                <w:spacing w:val="3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ч</w:t>
            </w:r>
            <w:r>
              <w:rPr>
                <w:spacing w:val="-1"/>
                <w:sz w:val="18"/>
                <w:szCs w:val="18"/>
              </w:rPr>
              <w:t>ле</w:t>
            </w:r>
            <w:r>
              <w:rPr>
                <w:sz w:val="18"/>
                <w:szCs w:val="18"/>
              </w:rPr>
              <w:t>н</w:t>
            </w:r>
            <w:r>
              <w:rPr>
                <w:spacing w:val="1"/>
                <w:sz w:val="18"/>
                <w:szCs w:val="18"/>
              </w:rPr>
              <w:t>о</w:t>
            </w:r>
            <w:r>
              <w:rPr>
                <w:spacing w:val="-1"/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е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7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1</w:t>
            </w:r>
            <w:r>
              <w:rPr>
                <w:spacing w:val="1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8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pacing w:val="4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3"/>
                <w:sz w:val="18"/>
                <w:szCs w:val="18"/>
              </w:rPr>
              <w:t>Д</w:t>
            </w:r>
            <w:r>
              <w:rPr>
                <w:spacing w:val="-1"/>
                <w:sz w:val="18"/>
                <w:szCs w:val="18"/>
              </w:rPr>
              <w:t>о</w:t>
            </w:r>
            <w:r>
              <w:rPr>
                <w:spacing w:val="1"/>
                <w:sz w:val="18"/>
                <w:szCs w:val="18"/>
              </w:rPr>
              <w:t>го</w:t>
            </w:r>
            <w:r>
              <w:rPr>
                <w:spacing w:val="-1"/>
                <w:sz w:val="18"/>
                <w:szCs w:val="18"/>
              </w:rPr>
              <w:t>в</w:t>
            </w:r>
            <w:r>
              <w:rPr>
                <w:spacing w:val="1"/>
                <w:sz w:val="18"/>
                <w:szCs w:val="18"/>
              </w:rPr>
              <w:t>ор</w:t>
            </w:r>
            <w:r>
              <w:rPr>
                <w:sz w:val="18"/>
                <w:szCs w:val="18"/>
              </w:rPr>
              <w:t>а</w:t>
            </w:r>
            <w:proofErr w:type="spellEnd"/>
            <w:r>
              <w:rPr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а</w:t>
            </w:r>
            <w:proofErr w:type="spellEnd"/>
            <w:r>
              <w:rPr>
                <w:spacing w:val="3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ф</w:t>
            </w:r>
            <w:r>
              <w:rPr>
                <w:spacing w:val="-3"/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н</w:t>
            </w:r>
            <w:r>
              <w:rPr>
                <w:spacing w:val="-1"/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</w:t>
            </w:r>
            <w:r>
              <w:rPr>
                <w:spacing w:val="1"/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ни</w:t>
            </w:r>
            <w:r>
              <w:rPr>
                <w:spacing w:val="1"/>
                <w:sz w:val="18"/>
                <w:szCs w:val="18"/>
              </w:rPr>
              <w:t>р</w:t>
            </w:r>
            <w:r>
              <w:rPr>
                <w:spacing w:val="-1"/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</w:t>
            </w:r>
            <w:r>
              <w:rPr>
                <w:spacing w:val="-1"/>
                <w:sz w:val="18"/>
                <w:szCs w:val="18"/>
              </w:rPr>
              <w:t>е</w:t>
            </w:r>
            <w:r>
              <w:rPr>
                <w:spacing w:val="1"/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о</w:t>
            </w:r>
            <w:proofErr w:type="spellEnd"/>
            <w:r>
              <w:rPr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на</w:t>
            </w:r>
            <w:proofErr w:type="spellEnd"/>
            <w:r>
              <w:rPr>
                <w:spacing w:val="5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Е</w:t>
            </w:r>
            <w:r>
              <w:rPr>
                <w:spacing w:val="-1"/>
                <w:sz w:val="18"/>
                <w:szCs w:val="18"/>
              </w:rPr>
              <w:t>в</w:t>
            </w:r>
            <w:r>
              <w:rPr>
                <w:spacing w:val="1"/>
                <w:sz w:val="18"/>
                <w:szCs w:val="18"/>
              </w:rPr>
              <w:t>ро</w:t>
            </w:r>
            <w:r>
              <w:rPr>
                <w:sz w:val="18"/>
                <w:szCs w:val="18"/>
              </w:rPr>
              <w:t>п</w:t>
            </w:r>
            <w:r>
              <w:rPr>
                <w:spacing w:val="-1"/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й</w:t>
            </w:r>
            <w:r>
              <w:rPr>
                <w:spacing w:val="-1"/>
                <w:sz w:val="18"/>
                <w:szCs w:val="18"/>
              </w:rPr>
              <w:t>ск</w:t>
            </w:r>
            <w:r>
              <w:rPr>
                <w:sz w:val="18"/>
                <w:szCs w:val="18"/>
              </w:rPr>
              <w:t>ия</w:t>
            </w:r>
            <w:proofErr w:type="spellEnd"/>
            <w:r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1"/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ъюз</w:t>
            </w:r>
            <w:proofErr w:type="spellEnd"/>
            <w:r>
              <w:rPr>
                <w:spacing w:val="3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1"/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ъм</w:t>
            </w:r>
            <w:proofErr w:type="spellEnd"/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</w:t>
            </w:r>
            <w:r>
              <w:rPr>
                <w:spacing w:val="1"/>
                <w:sz w:val="18"/>
                <w:szCs w:val="18"/>
              </w:rPr>
              <w:t>о</w:t>
            </w:r>
            <w:r>
              <w:rPr>
                <w:spacing w:val="-1"/>
                <w:sz w:val="18"/>
                <w:szCs w:val="18"/>
              </w:rPr>
              <w:t>м</w:t>
            </w:r>
            <w:r>
              <w:rPr>
                <w:spacing w:val="1"/>
                <w:sz w:val="18"/>
                <w:szCs w:val="18"/>
              </w:rPr>
              <w:t>ощ</w:t>
            </w:r>
            <w:r>
              <w:rPr>
                <w:spacing w:val="-2"/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а</w:t>
            </w:r>
            <w:proofErr w:type="spellEnd"/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3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3"/>
                <w:sz w:val="18"/>
                <w:szCs w:val="18"/>
              </w:rPr>
              <w:t>m</w:t>
            </w:r>
            <w:r>
              <w:rPr>
                <w:spacing w:val="3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s</w:t>
            </w:r>
            <w:proofErr w:type="spellEnd"/>
          </w:p>
          <w:p w:rsidR="001F6A44" w:rsidRPr="00C44B51" w:rsidRDefault="001F6A44" w:rsidP="001F6A44">
            <w:pPr>
              <w:spacing w:line="200" w:lineRule="exact"/>
              <w:ind w:left="388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</w:rPr>
              <w:t>(ОВ,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>2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2</w:t>
            </w:r>
            <w:r>
              <w:rPr>
                <w:spacing w:val="-1"/>
                <w:sz w:val="18"/>
                <w:szCs w:val="18"/>
              </w:rPr>
              <w:t>4</w:t>
            </w:r>
            <w:r>
              <w:rPr>
                <w:spacing w:val="1"/>
                <w:sz w:val="18"/>
                <w:szCs w:val="18"/>
              </w:rPr>
              <w:t>.</w:t>
            </w:r>
            <w:r>
              <w:rPr>
                <w:spacing w:val="-1"/>
                <w:sz w:val="18"/>
                <w:szCs w:val="18"/>
              </w:rPr>
              <w:t>1</w:t>
            </w:r>
            <w:r>
              <w:rPr>
                <w:spacing w:val="1"/>
                <w:sz w:val="18"/>
                <w:szCs w:val="18"/>
              </w:rPr>
              <w:t>2.</w:t>
            </w:r>
            <w:r>
              <w:rPr>
                <w:spacing w:val="-1"/>
                <w:sz w:val="18"/>
                <w:szCs w:val="18"/>
              </w:rPr>
              <w:t>2</w:t>
            </w:r>
            <w:r>
              <w:rPr>
                <w:spacing w:val="1"/>
                <w:sz w:val="18"/>
                <w:szCs w:val="18"/>
              </w:rPr>
              <w:t>0</w:t>
            </w:r>
            <w:r>
              <w:rPr>
                <w:spacing w:val="-1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г</w:t>
            </w:r>
            <w:r>
              <w:rPr>
                <w:spacing w:val="1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).</w:t>
            </w:r>
          </w:p>
          <w:p w:rsidR="001F6A44" w:rsidRDefault="001F6A44">
            <w:pPr>
              <w:spacing w:before="6" w:line="120" w:lineRule="exact"/>
              <w:rPr>
                <w:sz w:val="12"/>
                <w:szCs w:val="12"/>
                <w:lang w:val="bg-BG"/>
              </w:rPr>
            </w:pPr>
          </w:p>
          <w:p w:rsidR="001F6A44" w:rsidRDefault="001F6A44">
            <w:pPr>
              <w:spacing w:before="6" w:line="120" w:lineRule="exact"/>
              <w:rPr>
                <w:sz w:val="12"/>
                <w:szCs w:val="12"/>
                <w:lang w:val="bg-BG"/>
              </w:rPr>
            </w:pPr>
          </w:p>
          <w:p w:rsidR="001F6A44" w:rsidRPr="001F6A44" w:rsidRDefault="001F6A44">
            <w:pPr>
              <w:spacing w:before="6" w:line="120" w:lineRule="exact"/>
              <w:rPr>
                <w:sz w:val="12"/>
                <w:szCs w:val="12"/>
                <w:lang w:val="bg-BG"/>
              </w:rPr>
            </w:pPr>
          </w:p>
        </w:tc>
      </w:tr>
      <w:tr w:rsidR="00111E91" w:rsidTr="00242AF5">
        <w:trPr>
          <w:trHeight w:hRule="exact" w:val="11264"/>
        </w:trPr>
        <w:tc>
          <w:tcPr>
            <w:tcW w:w="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91" w:rsidRDefault="00111E91">
            <w:pPr>
              <w:spacing w:before="5" w:line="200" w:lineRule="exact"/>
            </w:pPr>
          </w:p>
          <w:p w:rsidR="00111E91" w:rsidRPr="00A17280" w:rsidRDefault="009340BD">
            <w:pPr>
              <w:ind w:left="105"/>
              <w:rPr>
                <w:b/>
                <w:sz w:val="18"/>
                <w:szCs w:val="18"/>
              </w:rPr>
            </w:pPr>
            <w:r w:rsidRPr="00A17280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91" w:rsidRPr="00A17280" w:rsidRDefault="00C722AD" w:rsidP="00A17280">
            <w:pPr>
              <w:spacing w:before="3" w:line="200" w:lineRule="exact"/>
              <w:ind w:right="72"/>
            </w:pPr>
            <w:r w:rsidRPr="00A17280">
              <w:rPr>
                <w:b/>
                <w:lang w:val="bg-BG"/>
              </w:rPr>
              <w:t>М03</w:t>
            </w:r>
            <w:r w:rsidRPr="00A17280">
              <w:rPr>
                <w:b/>
                <w:bCs/>
                <w:color w:val="0000FF"/>
                <w:lang w:val="ru-RU"/>
              </w:rPr>
              <w:t xml:space="preserve"> </w:t>
            </w:r>
            <w:r w:rsidRPr="00A17280">
              <w:rPr>
                <w:b/>
                <w:bCs/>
                <w:lang w:val="ru-RU"/>
              </w:rPr>
              <w:t>Диверсификация на рибарската територия в дейности като туризъм, култура и услуги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91" w:rsidRPr="00A17280" w:rsidRDefault="00C722AD" w:rsidP="00A17280">
            <w:pPr>
              <w:spacing w:line="200" w:lineRule="exact"/>
            </w:pPr>
            <w:r w:rsidRPr="00A17280">
              <w:rPr>
                <w:lang w:val="bg-BG"/>
              </w:rPr>
              <w:t>Р</w:t>
            </w:r>
            <w:r w:rsidRPr="00A17280">
              <w:t>а</w:t>
            </w:r>
            <w:r w:rsidRPr="00A17280">
              <w:rPr>
                <w:lang w:val="bg-BG"/>
              </w:rPr>
              <w:t xml:space="preserve">звитие на </w:t>
            </w:r>
            <w:r w:rsidRPr="00A17280">
              <w:rPr>
                <w:lang w:val="ru-RU"/>
              </w:rPr>
              <w:t>конкурентоспособността на местната икономика. Подкрепата за инвестиционни дейности, спомагаща за създаването на допълнителна заетост, насърчаване на предприемаческия дух на местните жители.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91" w:rsidRPr="00A17280" w:rsidRDefault="0009428C" w:rsidP="00A17280">
            <w:pPr>
              <w:spacing w:before="2" w:line="200" w:lineRule="exact"/>
              <w:ind w:left="105" w:right="70"/>
              <w:jc w:val="center"/>
            </w:pPr>
            <w:proofErr w:type="spellStart"/>
            <w:r w:rsidRPr="00A17280">
              <w:t>Процедура</w:t>
            </w:r>
            <w:proofErr w:type="spellEnd"/>
            <w:r w:rsidRPr="00A17280">
              <w:t xml:space="preserve"> </w:t>
            </w:r>
            <w:proofErr w:type="spellStart"/>
            <w:r w:rsidRPr="00A17280">
              <w:t>на</w:t>
            </w:r>
            <w:proofErr w:type="spellEnd"/>
            <w:r w:rsidRPr="00A17280">
              <w:t xml:space="preserve"> </w:t>
            </w:r>
            <w:proofErr w:type="spellStart"/>
            <w:r w:rsidRPr="00A17280">
              <w:t>подбор</w:t>
            </w:r>
            <w:proofErr w:type="spellEnd"/>
            <w:r w:rsidRPr="00A17280">
              <w:t xml:space="preserve"> </w:t>
            </w:r>
            <w:proofErr w:type="spellStart"/>
            <w:r w:rsidRPr="00A17280">
              <w:t>на</w:t>
            </w:r>
            <w:proofErr w:type="spellEnd"/>
            <w:r w:rsidRPr="00A17280">
              <w:t xml:space="preserve"> </w:t>
            </w:r>
            <w:proofErr w:type="spellStart"/>
            <w:r w:rsidRPr="00A17280">
              <w:t>проекти</w:t>
            </w:r>
            <w:proofErr w:type="spellEnd"/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91" w:rsidRPr="00A17280" w:rsidRDefault="0009428C">
            <w:pPr>
              <w:spacing w:line="200" w:lineRule="exact"/>
              <w:ind w:left="105"/>
            </w:pPr>
            <w:proofErr w:type="spellStart"/>
            <w:r w:rsidRPr="00A17280">
              <w:t>Не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91" w:rsidRPr="00A17280" w:rsidRDefault="0009428C">
            <w:pPr>
              <w:spacing w:line="200" w:lineRule="exact"/>
              <w:ind w:left="105"/>
            </w:pPr>
            <w:r w:rsidRPr="00A17280">
              <w:rPr>
                <w:iCs/>
                <w:lang w:val="bg-BG"/>
              </w:rPr>
              <w:t>4</w:t>
            </w:r>
            <w:r w:rsidRPr="00A17280">
              <w:rPr>
                <w:iCs/>
              </w:rPr>
              <w:t>00 000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91" w:rsidRPr="00A17280" w:rsidRDefault="0009428C" w:rsidP="00A17280">
            <w:pPr>
              <w:spacing w:line="200" w:lineRule="exact"/>
            </w:pPr>
            <w:r w:rsidRPr="00A17280">
              <w:rPr>
                <w:lang w:val="bg-BG"/>
              </w:rPr>
              <w:t>Е</w:t>
            </w:r>
            <w:proofErr w:type="spellStart"/>
            <w:r w:rsidRPr="00A17280">
              <w:t>днолични</w:t>
            </w:r>
            <w:proofErr w:type="spellEnd"/>
            <w:r w:rsidRPr="00A17280">
              <w:t xml:space="preserve"> </w:t>
            </w:r>
            <w:proofErr w:type="spellStart"/>
            <w:r w:rsidRPr="00A17280">
              <w:t>търговци</w:t>
            </w:r>
            <w:proofErr w:type="spellEnd"/>
            <w:r w:rsidRPr="00A17280">
              <w:t xml:space="preserve"> (ЕТ) </w:t>
            </w:r>
            <w:proofErr w:type="spellStart"/>
            <w:r w:rsidRPr="00A17280">
              <w:t>или</w:t>
            </w:r>
            <w:proofErr w:type="spellEnd"/>
            <w:r w:rsidRPr="00A17280">
              <w:t xml:space="preserve"> </w:t>
            </w:r>
            <w:proofErr w:type="spellStart"/>
            <w:r w:rsidRPr="00A17280">
              <w:t>юридически</w:t>
            </w:r>
            <w:proofErr w:type="spellEnd"/>
            <w:r w:rsidRPr="00A17280">
              <w:t xml:space="preserve"> </w:t>
            </w:r>
            <w:proofErr w:type="spellStart"/>
            <w:r w:rsidRPr="00A17280">
              <w:t>лица</w:t>
            </w:r>
            <w:proofErr w:type="spellEnd"/>
            <w:r w:rsidRPr="00A17280">
              <w:t xml:space="preserve">, </w:t>
            </w:r>
            <w:proofErr w:type="spellStart"/>
            <w:r w:rsidRPr="00A17280">
              <w:t>регистрирани</w:t>
            </w:r>
            <w:proofErr w:type="spellEnd"/>
            <w:r w:rsidRPr="00A17280">
              <w:t xml:space="preserve"> </w:t>
            </w:r>
            <w:proofErr w:type="spellStart"/>
            <w:r w:rsidRPr="00A17280">
              <w:t>по</w:t>
            </w:r>
            <w:proofErr w:type="spellEnd"/>
            <w:r w:rsidRPr="00A17280">
              <w:t xml:space="preserve"> </w:t>
            </w:r>
            <w:proofErr w:type="spellStart"/>
            <w:r w:rsidRPr="00A17280">
              <w:t>Търговския</w:t>
            </w:r>
            <w:proofErr w:type="spellEnd"/>
            <w:r w:rsidRPr="00A17280">
              <w:t xml:space="preserve"> </w:t>
            </w:r>
            <w:proofErr w:type="spellStart"/>
            <w:r w:rsidRPr="00A17280">
              <w:t>закон</w:t>
            </w:r>
            <w:proofErr w:type="spellEnd"/>
            <w:r w:rsidRPr="00A17280">
              <w:t xml:space="preserve"> и </w:t>
            </w:r>
            <w:proofErr w:type="spellStart"/>
            <w:r w:rsidRPr="00A17280">
              <w:t>Закон</w:t>
            </w:r>
            <w:proofErr w:type="spellEnd"/>
            <w:r w:rsidRPr="00A17280">
              <w:t xml:space="preserve"> </w:t>
            </w:r>
            <w:proofErr w:type="spellStart"/>
            <w:r w:rsidRPr="00A17280">
              <w:t>за</w:t>
            </w:r>
            <w:proofErr w:type="spellEnd"/>
            <w:r w:rsidRPr="00A17280">
              <w:t xml:space="preserve"> </w:t>
            </w:r>
            <w:proofErr w:type="spellStart"/>
            <w:r w:rsidRPr="00A17280">
              <w:t>кооперациите</w:t>
            </w:r>
            <w:proofErr w:type="spellEnd"/>
          </w:p>
        </w:tc>
        <w:tc>
          <w:tcPr>
            <w:tcW w:w="2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8C" w:rsidRPr="00A17280" w:rsidRDefault="0009428C" w:rsidP="0009428C">
            <w:pPr>
              <w:widowControl w:val="0"/>
              <w:tabs>
                <w:tab w:val="left" w:pos="305"/>
              </w:tabs>
              <w:autoSpaceDE w:val="0"/>
              <w:autoSpaceDN w:val="0"/>
              <w:ind w:right="318"/>
              <w:rPr>
                <w:lang w:val="ru-RU"/>
              </w:rPr>
            </w:pPr>
            <w:r w:rsidRPr="00A17280">
              <w:rPr>
                <w:lang w:val="ru-RU"/>
              </w:rPr>
              <w:t>Развитие на туризма, включително риболовен (изграждане и обновяване на туристически обекти) и развитие на туристически услуги, свързани със сектор Рибарство и аквакултури</w:t>
            </w:r>
          </w:p>
          <w:p w:rsidR="0009428C" w:rsidRPr="00A17280" w:rsidRDefault="0009428C" w:rsidP="0009428C">
            <w:pPr>
              <w:widowControl w:val="0"/>
              <w:tabs>
                <w:tab w:val="left" w:pos="305"/>
              </w:tabs>
              <w:autoSpaceDE w:val="0"/>
              <w:autoSpaceDN w:val="0"/>
              <w:ind w:right="318"/>
              <w:rPr>
                <w:lang w:val="ru-RU"/>
              </w:rPr>
            </w:pPr>
            <w:r w:rsidRPr="00A17280">
              <w:rPr>
                <w:lang w:val="ru-RU"/>
              </w:rPr>
              <w:t>Развитие на стопански дейности /услуги - ресторанти, пазари, магазини, тържища и др., в които да се предлагат продукти от сектор Рибарство и аквакултури</w:t>
            </w:r>
          </w:p>
          <w:p w:rsidR="0009428C" w:rsidRPr="00A17280" w:rsidRDefault="0009428C" w:rsidP="0009428C">
            <w:pPr>
              <w:widowControl w:val="0"/>
              <w:tabs>
                <w:tab w:val="left" w:pos="305"/>
              </w:tabs>
              <w:autoSpaceDE w:val="0"/>
              <w:autoSpaceDN w:val="0"/>
              <w:ind w:right="318"/>
              <w:rPr>
                <w:lang w:val="ru-RU"/>
              </w:rPr>
            </w:pPr>
            <w:r w:rsidRPr="00A17280">
              <w:rPr>
                <w:lang w:val="ru-RU"/>
              </w:rPr>
              <w:t>Производство на енергия от възобновяеми енергийни източници за собствено потребление;</w:t>
            </w:r>
          </w:p>
          <w:p w:rsidR="00111E91" w:rsidRDefault="00111E91" w:rsidP="00AC6586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664" w:rsidRPr="00A17280" w:rsidRDefault="00671664" w:rsidP="00A17280">
            <w:pPr>
              <w:spacing w:before="2" w:line="200" w:lineRule="exact"/>
              <w:ind w:left="105" w:right="94"/>
              <w:jc w:val="center"/>
            </w:pPr>
            <w:proofErr w:type="spellStart"/>
            <w:r w:rsidRPr="00A17280">
              <w:t>Ин</w:t>
            </w:r>
            <w:r w:rsidRPr="00A17280">
              <w:rPr>
                <w:spacing w:val="-1"/>
              </w:rPr>
              <w:t>вес</w:t>
            </w:r>
            <w:r w:rsidRPr="00A17280">
              <w:rPr>
                <w:spacing w:val="1"/>
              </w:rPr>
              <w:t>т</w:t>
            </w:r>
            <w:r w:rsidRPr="00A17280">
              <w:t>и</w:t>
            </w:r>
            <w:proofErr w:type="spellEnd"/>
            <w:r w:rsidRPr="00A17280">
              <w:t xml:space="preserve"> </w:t>
            </w:r>
            <w:proofErr w:type="spellStart"/>
            <w:r w:rsidRPr="00A17280">
              <w:t>ци</w:t>
            </w:r>
            <w:r w:rsidRPr="00A17280">
              <w:rPr>
                <w:spacing w:val="1"/>
              </w:rPr>
              <w:t>о</w:t>
            </w:r>
            <w:r w:rsidRPr="00A17280">
              <w:t>нни</w:t>
            </w:r>
            <w:proofErr w:type="spellEnd"/>
            <w:r w:rsidRPr="00A17280">
              <w:t xml:space="preserve"> </w:t>
            </w:r>
            <w:proofErr w:type="spellStart"/>
            <w:r w:rsidRPr="00A17280">
              <w:rPr>
                <w:spacing w:val="1"/>
              </w:rPr>
              <w:t>р</w:t>
            </w:r>
            <w:r w:rsidRPr="00A17280">
              <w:rPr>
                <w:spacing w:val="-1"/>
              </w:rPr>
              <w:t>а</w:t>
            </w:r>
            <w:r w:rsidRPr="00A17280">
              <w:rPr>
                <w:spacing w:val="1"/>
              </w:rPr>
              <w:t>з</w:t>
            </w:r>
            <w:r w:rsidRPr="00A17280">
              <w:rPr>
                <w:spacing w:val="-1"/>
              </w:rPr>
              <w:t>х</w:t>
            </w:r>
            <w:r w:rsidRPr="00A17280">
              <w:rPr>
                <w:spacing w:val="1"/>
              </w:rPr>
              <w:t>о</w:t>
            </w:r>
            <w:r w:rsidRPr="00A17280">
              <w:t>ди</w:t>
            </w:r>
            <w:proofErr w:type="spellEnd"/>
            <w:r w:rsidRPr="00A17280">
              <w:t xml:space="preserve">, </w:t>
            </w:r>
            <w:proofErr w:type="spellStart"/>
            <w:r w:rsidRPr="00A17280">
              <w:rPr>
                <w:spacing w:val="1"/>
              </w:rPr>
              <w:t>р</w:t>
            </w:r>
            <w:r w:rsidRPr="00A17280">
              <w:rPr>
                <w:spacing w:val="-1"/>
              </w:rPr>
              <w:t>а</w:t>
            </w:r>
            <w:r w:rsidRPr="00A17280">
              <w:rPr>
                <w:spacing w:val="1"/>
              </w:rPr>
              <w:t>з</w:t>
            </w:r>
            <w:r w:rsidRPr="00A17280">
              <w:rPr>
                <w:spacing w:val="-1"/>
              </w:rPr>
              <w:t>х</w:t>
            </w:r>
            <w:r w:rsidRPr="00A17280">
              <w:rPr>
                <w:spacing w:val="1"/>
              </w:rPr>
              <w:t>о</w:t>
            </w:r>
            <w:r w:rsidRPr="00A17280">
              <w:t>ди</w:t>
            </w:r>
            <w:proofErr w:type="spellEnd"/>
          </w:p>
          <w:p w:rsidR="00111E91" w:rsidRPr="00BC6E74" w:rsidRDefault="00671664" w:rsidP="00A17280">
            <w:pPr>
              <w:spacing w:before="3" w:line="200" w:lineRule="exact"/>
              <w:ind w:left="105" w:right="229"/>
              <w:jc w:val="center"/>
              <w:rPr>
                <w:sz w:val="18"/>
                <w:szCs w:val="18"/>
                <w:lang w:val="bg-BG"/>
              </w:rPr>
            </w:pPr>
            <w:proofErr w:type="spellStart"/>
            <w:r w:rsidRPr="00A17280">
              <w:rPr>
                <w:spacing w:val="1"/>
              </w:rPr>
              <w:t>з</w:t>
            </w:r>
            <w:r w:rsidRPr="00A17280">
              <w:t>а</w:t>
            </w:r>
            <w:proofErr w:type="spellEnd"/>
            <w:r w:rsidRPr="00A17280">
              <w:t xml:space="preserve"> </w:t>
            </w:r>
            <w:r w:rsidRPr="00A17280">
              <w:rPr>
                <w:spacing w:val="-1"/>
                <w:lang w:val="bg-BG"/>
              </w:rPr>
              <w:t>услуги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91" w:rsidRPr="00A17280" w:rsidRDefault="00671664" w:rsidP="00A17280">
            <w:pPr>
              <w:spacing w:line="200" w:lineRule="exact"/>
              <w:ind w:left="105"/>
              <w:jc w:val="center"/>
            </w:pPr>
            <w:r w:rsidRPr="00A17280">
              <w:t>50 %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FD6" w:rsidRPr="00A17280" w:rsidRDefault="00671664" w:rsidP="00A17280">
            <w:pPr>
              <w:spacing w:before="2" w:line="200" w:lineRule="exact"/>
              <w:ind w:left="107" w:right="126"/>
              <w:jc w:val="center"/>
              <w:rPr>
                <w:lang w:val="bg-BG"/>
              </w:rPr>
            </w:pPr>
            <w:r w:rsidRPr="00A17280">
              <w:rPr>
                <w:lang w:val="bg-BG"/>
              </w:rPr>
              <w:t>1</w:t>
            </w:r>
            <w:r w:rsidRPr="00A17280">
              <w:t>-</w:t>
            </w:r>
            <w:r w:rsidRPr="00A17280">
              <w:rPr>
                <w:lang w:val="bg-BG"/>
              </w:rPr>
              <w:t>в</w:t>
            </w:r>
            <w:r w:rsidRPr="00A17280">
              <w:t xml:space="preserve">о </w:t>
            </w:r>
            <w:proofErr w:type="spellStart"/>
            <w:r w:rsidRPr="00A17280">
              <w:t>тримесечие</w:t>
            </w:r>
            <w:proofErr w:type="spellEnd"/>
          </w:p>
          <w:p w:rsidR="006D4FD6" w:rsidRPr="00A17280" w:rsidRDefault="006D4FD6" w:rsidP="00A17280">
            <w:pPr>
              <w:spacing w:before="2" w:line="200" w:lineRule="exact"/>
              <w:ind w:left="107" w:right="126"/>
              <w:jc w:val="center"/>
              <w:rPr>
                <w:lang w:val="bg-BG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91" w:rsidRPr="00A17280" w:rsidRDefault="00451784" w:rsidP="00A17280">
            <w:pPr>
              <w:spacing w:before="5" w:line="200" w:lineRule="exact"/>
              <w:ind w:left="105" w:right="123"/>
              <w:jc w:val="center"/>
            </w:pPr>
            <w:r w:rsidRPr="00A17280">
              <w:rPr>
                <w:lang w:val="bg-BG"/>
              </w:rPr>
              <w:t>6</w:t>
            </w:r>
            <w:r w:rsidRPr="00A17280">
              <w:t xml:space="preserve">0 </w:t>
            </w:r>
            <w:proofErr w:type="spellStart"/>
            <w:r w:rsidRPr="00A17280">
              <w:t>дни</w:t>
            </w:r>
            <w:proofErr w:type="spellEnd"/>
            <w:r w:rsidRPr="00A17280">
              <w:t xml:space="preserve"> </w:t>
            </w:r>
            <w:proofErr w:type="spellStart"/>
            <w:r w:rsidRPr="00A17280">
              <w:t>от</w:t>
            </w:r>
            <w:proofErr w:type="spellEnd"/>
            <w:r w:rsidRPr="00A17280">
              <w:t xml:space="preserve"> </w:t>
            </w:r>
            <w:proofErr w:type="spellStart"/>
            <w:r w:rsidRPr="00A17280">
              <w:t>датата</w:t>
            </w:r>
            <w:proofErr w:type="spellEnd"/>
            <w:r w:rsidRPr="00A17280">
              <w:t xml:space="preserve"> </w:t>
            </w:r>
            <w:proofErr w:type="spellStart"/>
            <w:r w:rsidRPr="00A17280">
              <w:t>на</w:t>
            </w:r>
            <w:proofErr w:type="spellEnd"/>
            <w:r w:rsidRPr="00A17280">
              <w:t xml:space="preserve"> </w:t>
            </w:r>
            <w:proofErr w:type="spellStart"/>
            <w:r w:rsidRPr="00A17280">
              <w:t>обявяване</w:t>
            </w:r>
            <w:proofErr w:type="spellEnd"/>
            <w:r w:rsidRPr="00A17280">
              <w:t xml:space="preserve"> </w:t>
            </w:r>
            <w:proofErr w:type="spellStart"/>
            <w:r w:rsidRPr="00A17280">
              <w:t>на</w:t>
            </w:r>
            <w:proofErr w:type="spellEnd"/>
            <w:r w:rsidRPr="00A17280">
              <w:t xml:space="preserve"> </w:t>
            </w:r>
            <w:proofErr w:type="spellStart"/>
            <w:r w:rsidRPr="00A17280">
              <w:t>процедурата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91" w:rsidRPr="00A17280" w:rsidRDefault="00451784" w:rsidP="00A17280">
            <w:pPr>
              <w:spacing w:line="200" w:lineRule="exact"/>
              <w:ind w:left="105"/>
              <w:jc w:val="center"/>
            </w:pPr>
            <w:r w:rsidRPr="00A17280">
              <w:rPr>
                <w:lang w:val="bg-BG"/>
              </w:rPr>
              <w:t>не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91" w:rsidRPr="00A17280" w:rsidRDefault="00451784" w:rsidP="00A17280">
            <w:pPr>
              <w:spacing w:line="200" w:lineRule="exact"/>
              <w:ind w:left="107"/>
              <w:jc w:val="center"/>
            </w:pPr>
            <w:r w:rsidRPr="00A17280">
              <w:rPr>
                <w:lang w:val="bg-BG"/>
              </w:rPr>
              <w:t>не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91" w:rsidRPr="00A17280" w:rsidRDefault="00451784" w:rsidP="00A17280">
            <w:pPr>
              <w:spacing w:line="200" w:lineRule="exact"/>
              <w:ind w:left="105"/>
              <w:jc w:val="center"/>
            </w:pPr>
            <w:r w:rsidRPr="00A17280">
              <w:t>1</w:t>
            </w:r>
            <w:r w:rsidRPr="00A17280">
              <w:rPr>
                <w:lang w:val="bg-BG"/>
              </w:rPr>
              <w:t>5</w:t>
            </w:r>
            <w:r w:rsidRPr="00A17280">
              <w:t> 000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91" w:rsidRPr="00A17280" w:rsidRDefault="00451784" w:rsidP="00A17280">
            <w:pPr>
              <w:spacing w:line="200" w:lineRule="exact"/>
              <w:ind w:left="105"/>
              <w:jc w:val="center"/>
            </w:pPr>
            <w:r w:rsidRPr="00A17280">
              <w:rPr>
                <w:lang w:val="bg-BG"/>
              </w:rPr>
              <w:t>100</w:t>
            </w:r>
            <w:r w:rsidRPr="00A17280">
              <w:t> 000</w:t>
            </w:r>
          </w:p>
        </w:tc>
      </w:tr>
    </w:tbl>
    <w:p w:rsidR="00111E91" w:rsidRDefault="00111E91">
      <w:pPr>
        <w:spacing w:before="6" w:line="240" w:lineRule="exact"/>
        <w:rPr>
          <w:sz w:val="24"/>
          <w:szCs w:val="24"/>
        </w:rPr>
      </w:pPr>
    </w:p>
    <w:p w:rsidR="00681062" w:rsidRDefault="00681062">
      <w:pPr>
        <w:spacing w:line="200" w:lineRule="exact"/>
        <w:ind w:left="388"/>
        <w:rPr>
          <w:sz w:val="18"/>
          <w:szCs w:val="18"/>
          <w:lang w:val="bg-BG"/>
        </w:rPr>
      </w:pPr>
    </w:p>
    <w:p w:rsidR="00681062" w:rsidRPr="00681062" w:rsidRDefault="00681062">
      <w:pPr>
        <w:spacing w:line="200" w:lineRule="exact"/>
        <w:ind w:left="388"/>
        <w:rPr>
          <w:sz w:val="18"/>
          <w:szCs w:val="18"/>
          <w:lang w:val="bg-BG"/>
        </w:rPr>
      </w:pPr>
    </w:p>
    <w:p w:rsidR="00C44B51" w:rsidRDefault="00C44B51">
      <w:pPr>
        <w:spacing w:line="200" w:lineRule="exact"/>
        <w:ind w:left="388"/>
        <w:rPr>
          <w:sz w:val="18"/>
          <w:szCs w:val="18"/>
          <w:lang w:val="bg-BG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5"/>
        <w:gridCol w:w="970"/>
        <w:gridCol w:w="1761"/>
        <w:gridCol w:w="1038"/>
        <w:gridCol w:w="1080"/>
        <w:gridCol w:w="8"/>
        <w:gridCol w:w="1134"/>
        <w:gridCol w:w="29"/>
        <w:gridCol w:w="963"/>
        <w:gridCol w:w="26"/>
        <w:gridCol w:w="1620"/>
        <w:gridCol w:w="893"/>
        <w:gridCol w:w="986"/>
        <w:gridCol w:w="811"/>
        <w:gridCol w:w="989"/>
        <w:gridCol w:w="720"/>
        <w:gridCol w:w="631"/>
        <w:gridCol w:w="910"/>
        <w:gridCol w:w="1070"/>
      </w:tblGrid>
      <w:tr w:rsidR="00C44B51" w:rsidTr="000E1F0A">
        <w:trPr>
          <w:trHeight w:hRule="exact" w:val="682"/>
        </w:trPr>
        <w:tc>
          <w:tcPr>
            <w:tcW w:w="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4B51" w:rsidRDefault="00C44B51" w:rsidP="000E1F0A">
            <w:pPr>
              <w:spacing w:before="8" w:line="100" w:lineRule="exact"/>
              <w:rPr>
                <w:sz w:val="11"/>
                <w:szCs w:val="11"/>
              </w:rPr>
            </w:pPr>
          </w:p>
          <w:p w:rsidR="00C44B51" w:rsidRDefault="00C44B51" w:rsidP="000E1F0A">
            <w:pPr>
              <w:ind w:left="9" w:right="7" w:firstLine="1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№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о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ред</w:t>
            </w:r>
            <w:proofErr w:type="spellEnd"/>
          </w:p>
        </w:tc>
        <w:tc>
          <w:tcPr>
            <w:tcW w:w="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4B51" w:rsidRDefault="00C44B51" w:rsidP="000E1F0A">
            <w:pPr>
              <w:spacing w:before="8" w:line="100" w:lineRule="exact"/>
              <w:rPr>
                <w:sz w:val="11"/>
                <w:szCs w:val="11"/>
              </w:rPr>
            </w:pPr>
          </w:p>
          <w:p w:rsidR="00C44B51" w:rsidRDefault="00C44B51" w:rsidP="000E1F0A">
            <w:pPr>
              <w:ind w:left="7" w:right="13" w:firstLine="2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Н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1"/>
                <w:sz w:val="16"/>
                <w:szCs w:val="16"/>
              </w:rPr>
              <w:t>и</w:t>
            </w:r>
            <w:r>
              <w:rPr>
                <w:b/>
                <w:spacing w:val="1"/>
                <w:sz w:val="16"/>
                <w:szCs w:val="16"/>
              </w:rPr>
              <w:t>м</w:t>
            </w:r>
            <w:r>
              <w:rPr>
                <w:b/>
                <w:spacing w:val="-2"/>
                <w:sz w:val="16"/>
                <w:szCs w:val="16"/>
              </w:rPr>
              <w:t>е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pacing w:val="1"/>
                <w:sz w:val="16"/>
                <w:szCs w:val="16"/>
              </w:rPr>
              <w:t>о</w:t>
            </w:r>
            <w:proofErr w:type="spellEnd"/>
            <w:r>
              <w:rPr>
                <w:b/>
                <w:sz w:val="16"/>
                <w:szCs w:val="16"/>
              </w:rPr>
              <w:t xml:space="preserve">- </w:t>
            </w:r>
            <w:proofErr w:type="spellStart"/>
            <w:r>
              <w:rPr>
                <w:b/>
                <w:sz w:val="16"/>
                <w:szCs w:val="16"/>
              </w:rPr>
              <w:t>в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z w:val="16"/>
                <w:szCs w:val="16"/>
              </w:rPr>
              <w:t>е</w:t>
            </w:r>
            <w:proofErr w:type="spellEnd"/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ц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у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2"/>
                <w:sz w:val="16"/>
                <w:szCs w:val="16"/>
              </w:rPr>
              <w:t>т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</w:p>
        </w:tc>
        <w:tc>
          <w:tcPr>
            <w:tcW w:w="17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4B51" w:rsidRDefault="00C44B51" w:rsidP="000E1F0A">
            <w:pPr>
              <w:spacing w:before="1" w:line="120" w:lineRule="exact"/>
              <w:rPr>
                <w:sz w:val="12"/>
                <w:szCs w:val="12"/>
              </w:rPr>
            </w:pPr>
          </w:p>
          <w:p w:rsidR="00C44B51" w:rsidRDefault="00C44B51" w:rsidP="000E1F0A">
            <w:pPr>
              <w:spacing w:line="180" w:lineRule="exact"/>
              <w:ind w:left="-9" w:right="-6" w:hanging="2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Це</w:t>
            </w:r>
            <w:r>
              <w:rPr>
                <w:b/>
                <w:spacing w:val="-1"/>
                <w:sz w:val="16"/>
                <w:szCs w:val="16"/>
              </w:rPr>
              <w:t>л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ре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pacing w:val="-2"/>
                <w:sz w:val="16"/>
                <w:szCs w:val="16"/>
              </w:rPr>
              <w:t>с</w:t>
            </w:r>
            <w:r>
              <w:rPr>
                <w:b/>
                <w:sz w:val="16"/>
                <w:szCs w:val="16"/>
              </w:rPr>
              <w:t>т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z w:val="16"/>
                <w:szCs w:val="16"/>
              </w:rPr>
              <w:t>в</w:t>
            </w:r>
            <w:r>
              <w:rPr>
                <w:b/>
                <w:spacing w:val="-2"/>
                <w:sz w:val="16"/>
                <w:szCs w:val="16"/>
              </w:rPr>
              <w:t>я</w:t>
            </w:r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pacing w:val="-1"/>
                <w:sz w:val="16"/>
                <w:szCs w:val="16"/>
              </w:rPr>
              <w:t>а</w:t>
            </w:r>
            <w:r>
              <w:rPr>
                <w:b/>
                <w:sz w:val="16"/>
                <w:szCs w:val="16"/>
              </w:rPr>
              <w:t>та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  <w:t>Б</w:t>
            </w:r>
            <w:r>
              <w:rPr>
                <w:b/>
                <w:spacing w:val="1"/>
                <w:sz w:val="16"/>
                <w:szCs w:val="16"/>
              </w:rPr>
              <w:t>Ф</w:t>
            </w:r>
            <w:r>
              <w:rPr>
                <w:b/>
                <w:spacing w:val="-2"/>
                <w:sz w:val="16"/>
                <w:szCs w:val="16"/>
              </w:rPr>
              <w:t>П</w:t>
            </w:r>
            <w:r>
              <w:rPr>
                <w:b/>
                <w:position w:val="7"/>
                <w:sz w:val="10"/>
                <w:szCs w:val="10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о</w:t>
            </w:r>
            <w:proofErr w:type="spellEnd"/>
            <w:r>
              <w:rPr>
                <w:b/>
                <w:sz w:val="16"/>
                <w:szCs w:val="16"/>
              </w:rPr>
              <w:t xml:space="preserve"> 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ц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у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2"/>
                <w:sz w:val="16"/>
                <w:szCs w:val="16"/>
              </w:rPr>
              <w:t>т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4B51" w:rsidRDefault="00C44B51" w:rsidP="000E1F0A">
            <w:pPr>
              <w:spacing w:before="8" w:line="100" w:lineRule="exact"/>
              <w:rPr>
                <w:sz w:val="11"/>
                <w:szCs w:val="11"/>
              </w:rPr>
            </w:pPr>
          </w:p>
          <w:p w:rsidR="00C44B51" w:rsidRDefault="00C44B51" w:rsidP="000E1F0A">
            <w:pPr>
              <w:ind w:left="19" w:right="41" w:hanging="1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Н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2"/>
                <w:sz w:val="16"/>
                <w:szCs w:val="16"/>
              </w:rPr>
              <w:t>ч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z w:val="16"/>
                <w:szCs w:val="16"/>
              </w:rPr>
              <w:t>н</w:t>
            </w:r>
            <w:proofErr w:type="spellEnd"/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pacing w:val="-3"/>
                <w:sz w:val="16"/>
                <w:szCs w:val="16"/>
              </w:rPr>
              <w:t>в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1"/>
                <w:sz w:val="16"/>
                <w:szCs w:val="16"/>
              </w:rPr>
              <w:t>ж</w:t>
            </w:r>
            <w:r>
              <w:rPr>
                <w:b/>
                <w:sz w:val="16"/>
                <w:szCs w:val="16"/>
              </w:rPr>
              <w:t>д</w:t>
            </w:r>
            <w:r>
              <w:rPr>
                <w:b/>
                <w:spacing w:val="-1"/>
                <w:sz w:val="16"/>
                <w:szCs w:val="16"/>
              </w:rPr>
              <w:t>а</w:t>
            </w:r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е</w:t>
            </w:r>
            <w:proofErr w:type="spellEnd"/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ц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у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2"/>
                <w:sz w:val="16"/>
                <w:szCs w:val="16"/>
              </w:rPr>
              <w:t>т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съ</w:t>
            </w:r>
            <w:r>
              <w:rPr>
                <w:b/>
                <w:spacing w:val="-1"/>
                <w:sz w:val="16"/>
                <w:szCs w:val="16"/>
              </w:rPr>
              <w:t>гл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2"/>
                <w:sz w:val="16"/>
                <w:szCs w:val="16"/>
              </w:rPr>
              <w:t>с</w:t>
            </w:r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о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-2"/>
                <w:sz w:val="16"/>
                <w:szCs w:val="16"/>
              </w:rPr>
              <w:t>ч</w:t>
            </w:r>
            <w:r>
              <w:rPr>
                <w:b/>
                <w:spacing w:val="1"/>
                <w:sz w:val="16"/>
                <w:szCs w:val="16"/>
              </w:rPr>
              <w:t>л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2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т</w:t>
            </w:r>
            <w:proofErr w:type="spellEnd"/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ПМС</w:t>
            </w:r>
            <w:r>
              <w:rPr>
                <w:b/>
                <w:spacing w:val="-2"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  <w:t>16</w:t>
            </w:r>
            <w:r>
              <w:rPr>
                <w:b/>
                <w:sz w:val="16"/>
                <w:szCs w:val="16"/>
              </w:rPr>
              <w:t xml:space="preserve">2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т</w:t>
            </w:r>
            <w:proofErr w:type="spellEnd"/>
          </w:p>
          <w:p w:rsidR="00C44B51" w:rsidRDefault="00C44B51" w:rsidP="000E1F0A">
            <w:pPr>
              <w:spacing w:line="180" w:lineRule="exact"/>
              <w:ind w:left="301" w:right="320"/>
              <w:jc w:val="center"/>
              <w:rPr>
                <w:sz w:val="16"/>
                <w:szCs w:val="16"/>
              </w:rPr>
            </w:pPr>
            <w:r>
              <w:rPr>
                <w:b/>
                <w:spacing w:val="1"/>
                <w:sz w:val="16"/>
                <w:szCs w:val="16"/>
              </w:rPr>
              <w:t>2</w:t>
            </w:r>
            <w:r>
              <w:rPr>
                <w:b/>
                <w:spacing w:val="-1"/>
                <w:sz w:val="16"/>
                <w:szCs w:val="16"/>
              </w:rPr>
              <w:t>01</w:t>
            </w:r>
            <w:r>
              <w:rPr>
                <w:b/>
                <w:sz w:val="16"/>
                <w:szCs w:val="16"/>
              </w:rPr>
              <w:t>6</w:t>
            </w:r>
            <w:r>
              <w:rPr>
                <w:b/>
                <w:spacing w:val="2"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  <w:t>г</w:t>
            </w:r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4B51" w:rsidRDefault="00C44B51" w:rsidP="000E1F0A">
            <w:pPr>
              <w:spacing w:line="120" w:lineRule="exact"/>
              <w:rPr>
                <w:sz w:val="12"/>
                <w:szCs w:val="12"/>
              </w:rPr>
            </w:pPr>
          </w:p>
          <w:p w:rsidR="00C44B51" w:rsidRPr="00EA048D" w:rsidRDefault="00C44B51" w:rsidP="000E1F0A">
            <w:pPr>
              <w:spacing w:line="236" w:lineRule="auto"/>
              <w:ind w:left="15" w:right="15" w:hanging="1"/>
              <w:jc w:val="center"/>
              <w:rPr>
                <w:sz w:val="10"/>
                <w:szCs w:val="10"/>
                <w:lang w:val="bg-BG"/>
              </w:rPr>
            </w:pPr>
            <w:proofErr w:type="spellStart"/>
            <w:r>
              <w:rPr>
                <w:b/>
                <w:sz w:val="16"/>
                <w:szCs w:val="16"/>
              </w:rPr>
              <w:t>Извър</w:t>
            </w:r>
            <w:r>
              <w:rPr>
                <w:b/>
                <w:spacing w:val="1"/>
                <w:sz w:val="16"/>
                <w:szCs w:val="16"/>
              </w:rPr>
              <w:t>ш</w:t>
            </w:r>
            <w:r>
              <w:rPr>
                <w:b/>
                <w:spacing w:val="-3"/>
                <w:sz w:val="16"/>
                <w:szCs w:val="16"/>
              </w:rPr>
              <w:t>в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е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ред</w:t>
            </w:r>
            <w:r>
              <w:rPr>
                <w:b/>
                <w:spacing w:val="-3"/>
                <w:sz w:val="16"/>
                <w:szCs w:val="16"/>
              </w:rPr>
              <w:t>в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и</w:t>
            </w:r>
            <w:r>
              <w:rPr>
                <w:b/>
                <w:sz w:val="16"/>
                <w:szCs w:val="16"/>
              </w:rPr>
              <w:t>т</w:t>
            </w:r>
            <w:r>
              <w:rPr>
                <w:b/>
                <w:spacing w:val="-2"/>
                <w:sz w:val="16"/>
                <w:szCs w:val="16"/>
              </w:rPr>
              <w:t>е</w:t>
            </w:r>
            <w:r>
              <w:rPr>
                <w:b/>
                <w:spacing w:val="1"/>
                <w:sz w:val="16"/>
                <w:szCs w:val="16"/>
              </w:rPr>
              <w:t>л</w:t>
            </w:r>
            <w:r>
              <w:rPr>
                <w:b/>
                <w:sz w:val="16"/>
                <w:szCs w:val="16"/>
              </w:rPr>
              <w:t>е</w:t>
            </w:r>
            <w:proofErr w:type="spellEnd"/>
            <w:r>
              <w:rPr>
                <w:b/>
                <w:sz w:val="16"/>
                <w:szCs w:val="16"/>
              </w:rPr>
              <w:t xml:space="preserve"> н</w:t>
            </w:r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по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-1"/>
                <w:sz w:val="16"/>
                <w:szCs w:val="16"/>
              </w:rPr>
              <w:t>б</w:t>
            </w:r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р</w:t>
            </w:r>
            <w:proofErr w:type="spellEnd"/>
            <w:r>
              <w:rPr>
                <w:b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к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pacing w:val="-1"/>
                <w:sz w:val="16"/>
                <w:szCs w:val="16"/>
              </w:rPr>
              <w:t>ц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1"/>
                <w:sz w:val="16"/>
                <w:szCs w:val="16"/>
              </w:rPr>
              <w:t>пц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за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1"/>
                <w:sz w:val="16"/>
                <w:szCs w:val="16"/>
              </w:rPr>
              <w:t>к</w:t>
            </w:r>
            <w:r>
              <w:rPr>
                <w:b/>
                <w:spacing w:val="-2"/>
                <w:sz w:val="16"/>
                <w:szCs w:val="16"/>
              </w:rPr>
              <w:t>т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ре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ло</w:t>
            </w:r>
            <w:r>
              <w:rPr>
                <w:b/>
                <w:spacing w:val="-4"/>
                <w:sz w:val="16"/>
                <w:szCs w:val="16"/>
              </w:rPr>
              <w:t>ж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pacing w:val="-2"/>
                <w:sz w:val="16"/>
                <w:szCs w:val="16"/>
              </w:rPr>
              <w:t>я</w:t>
            </w:r>
            <w:proofErr w:type="spellEnd"/>
          </w:p>
        </w:tc>
        <w:tc>
          <w:tcPr>
            <w:tcW w:w="117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4B51" w:rsidRDefault="00C44B51" w:rsidP="000E1F0A">
            <w:pPr>
              <w:spacing w:before="8" w:line="100" w:lineRule="exact"/>
              <w:rPr>
                <w:sz w:val="11"/>
                <w:szCs w:val="11"/>
              </w:rPr>
            </w:pPr>
          </w:p>
          <w:p w:rsidR="00C44B51" w:rsidRDefault="00C44B51" w:rsidP="000E1F0A">
            <w:pPr>
              <w:ind w:left="7" w:right="30" w:hanging="3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О</w:t>
            </w:r>
            <w:r>
              <w:rPr>
                <w:b/>
                <w:spacing w:val="-1"/>
                <w:sz w:val="16"/>
                <w:szCs w:val="16"/>
              </w:rPr>
              <w:t>б</w:t>
            </w:r>
            <w:r>
              <w:rPr>
                <w:b/>
                <w:sz w:val="16"/>
                <w:szCs w:val="16"/>
              </w:rPr>
              <w:t>щ</w:t>
            </w:r>
            <w:proofErr w:type="spellEnd"/>
            <w:r>
              <w:rPr>
                <w:b/>
                <w:spacing w:val="2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а</w:t>
            </w:r>
            <w:r>
              <w:rPr>
                <w:b/>
                <w:sz w:val="16"/>
                <w:szCs w:val="16"/>
              </w:rPr>
              <w:t>з</w:t>
            </w:r>
            <w:r>
              <w:rPr>
                <w:b/>
                <w:spacing w:val="-1"/>
                <w:sz w:val="16"/>
                <w:szCs w:val="16"/>
              </w:rPr>
              <w:t>м</w:t>
            </w:r>
            <w:r>
              <w:rPr>
                <w:b/>
                <w:sz w:val="16"/>
                <w:szCs w:val="16"/>
              </w:rPr>
              <w:t>ер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  <w:t>Б</w:t>
            </w:r>
            <w:r>
              <w:rPr>
                <w:b/>
                <w:spacing w:val="1"/>
                <w:sz w:val="16"/>
                <w:szCs w:val="16"/>
              </w:rPr>
              <w:t>Ф</w:t>
            </w:r>
            <w:r>
              <w:rPr>
                <w:b/>
                <w:sz w:val="16"/>
                <w:szCs w:val="16"/>
              </w:rPr>
              <w:t>П</w:t>
            </w:r>
            <w:r>
              <w:rPr>
                <w:b/>
                <w:spacing w:val="39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-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о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ц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у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2"/>
                <w:sz w:val="16"/>
                <w:szCs w:val="16"/>
              </w:rPr>
              <w:t>т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pacing w:val="3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(в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л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3"/>
                <w:sz w:val="16"/>
                <w:szCs w:val="16"/>
              </w:rPr>
              <w:t>в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9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4B51" w:rsidRDefault="00C44B51" w:rsidP="000E1F0A">
            <w:pPr>
              <w:spacing w:before="8" w:line="100" w:lineRule="exact"/>
              <w:rPr>
                <w:sz w:val="11"/>
                <w:szCs w:val="11"/>
              </w:rPr>
            </w:pPr>
          </w:p>
          <w:p w:rsidR="00C44B51" w:rsidRDefault="00C44B51" w:rsidP="000E1F0A">
            <w:pPr>
              <w:ind w:left="107" w:right="54" w:hanging="17"/>
              <w:rPr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pacing w:val="-1"/>
                <w:sz w:val="16"/>
                <w:szCs w:val="16"/>
              </w:rPr>
              <w:t>п</w:t>
            </w:r>
            <w:r>
              <w:rPr>
                <w:b/>
                <w:spacing w:val="1"/>
                <w:sz w:val="16"/>
                <w:szCs w:val="16"/>
              </w:rPr>
              <w:t>у</w:t>
            </w:r>
            <w:r>
              <w:rPr>
                <w:b/>
                <w:spacing w:val="-2"/>
                <w:sz w:val="16"/>
                <w:szCs w:val="16"/>
              </w:rPr>
              <w:t>с</w:t>
            </w:r>
            <w:r>
              <w:rPr>
                <w:b/>
                <w:sz w:val="16"/>
                <w:szCs w:val="16"/>
              </w:rPr>
              <w:t>т</w:t>
            </w:r>
            <w:r>
              <w:rPr>
                <w:b/>
                <w:spacing w:val="-1"/>
                <w:sz w:val="16"/>
                <w:szCs w:val="16"/>
              </w:rPr>
              <w:t>и</w:t>
            </w:r>
            <w:r>
              <w:rPr>
                <w:b/>
                <w:spacing w:val="1"/>
                <w:sz w:val="16"/>
                <w:szCs w:val="16"/>
              </w:rPr>
              <w:t>м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к</w:t>
            </w:r>
            <w:r>
              <w:rPr>
                <w:b/>
                <w:spacing w:val="-1"/>
                <w:sz w:val="16"/>
                <w:szCs w:val="16"/>
              </w:rPr>
              <w:t>а</w:t>
            </w:r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z w:val="16"/>
                <w:szCs w:val="16"/>
              </w:rPr>
              <w:t>ти</w:t>
            </w:r>
            <w:proofErr w:type="spellEnd"/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4B51" w:rsidRDefault="00C44B51" w:rsidP="000E1F0A">
            <w:pPr>
              <w:spacing w:before="8" w:line="100" w:lineRule="exact"/>
              <w:rPr>
                <w:sz w:val="11"/>
                <w:szCs w:val="11"/>
              </w:rPr>
            </w:pPr>
          </w:p>
          <w:p w:rsidR="00C44B51" w:rsidRDefault="00C44B51" w:rsidP="000E1F0A">
            <w:pPr>
              <w:ind w:left="481" w:right="-13" w:hanging="461"/>
              <w:rPr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Пр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pacing w:val="-1"/>
                <w:sz w:val="16"/>
                <w:szCs w:val="16"/>
              </w:rPr>
              <w:t>м</w:t>
            </w:r>
            <w:r>
              <w:rPr>
                <w:b/>
                <w:sz w:val="16"/>
                <w:szCs w:val="16"/>
              </w:rPr>
              <w:t>ер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pacing w:val="-1"/>
                <w:sz w:val="16"/>
                <w:szCs w:val="16"/>
              </w:rPr>
              <w:t>у</w:t>
            </w:r>
            <w:r>
              <w:rPr>
                <w:b/>
                <w:sz w:val="16"/>
                <w:szCs w:val="16"/>
              </w:rPr>
              <w:t>ст</w:t>
            </w:r>
            <w:r>
              <w:rPr>
                <w:b/>
                <w:spacing w:val="-1"/>
                <w:sz w:val="16"/>
                <w:szCs w:val="16"/>
              </w:rPr>
              <w:t>им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де</w:t>
            </w:r>
            <w:r>
              <w:rPr>
                <w:b/>
                <w:spacing w:val="-1"/>
                <w:sz w:val="16"/>
                <w:szCs w:val="16"/>
              </w:rPr>
              <w:t>йн</w:t>
            </w:r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с</w:t>
            </w:r>
            <w:r>
              <w:rPr>
                <w:b/>
                <w:spacing w:val="-2"/>
                <w:sz w:val="16"/>
                <w:szCs w:val="16"/>
              </w:rPr>
              <w:t>т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</w:p>
        </w:tc>
        <w:tc>
          <w:tcPr>
            <w:tcW w:w="8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4B51" w:rsidRDefault="00C44B51" w:rsidP="000E1F0A">
            <w:pPr>
              <w:spacing w:before="8" w:line="100" w:lineRule="exact"/>
              <w:rPr>
                <w:sz w:val="11"/>
                <w:szCs w:val="11"/>
              </w:rPr>
            </w:pPr>
          </w:p>
          <w:p w:rsidR="00C44B51" w:rsidRDefault="00C44B51" w:rsidP="000E1F0A">
            <w:pPr>
              <w:ind w:left="38" w:right="42" w:firstLine="2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spacing w:val="1"/>
                <w:sz w:val="16"/>
                <w:szCs w:val="16"/>
              </w:rPr>
              <w:t>К</w:t>
            </w:r>
            <w:r>
              <w:rPr>
                <w:b/>
                <w:spacing w:val="-1"/>
                <w:sz w:val="16"/>
                <w:szCs w:val="16"/>
              </w:rPr>
              <w:t>а</w:t>
            </w:r>
            <w:r>
              <w:rPr>
                <w:b/>
                <w:sz w:val="16"/>
                <w:szCs w:val="16"/>
              </w:rPr>
              <w:t>те</w:t>
            </w:r>
            <w:r>
              <w:rPr>
                <w:b/>
                <w:spacing w:val="-1"/>
                <w:sz w:val="16"/>
                <w:szCs w:val="16"/>
              </w:rPr>
              <w:t>г</w:t>
            </w:r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д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pacing w:val="-1"/>
                <w:sz w:val="16"/>
                <w:szCs w:val="16"/>
              </w:rPr>
              <w:t>у</w:t>
            </w:r>
            <w:r>
              <w:rPr>
                <w:b/>
                <w:sz w:val="16"/>
                <w:szCs w:val="16"/>
              </w:rPr>
              <w:t>ст</w:t>
            </w:r>
            <w:r>
              <w:rPr>
                <w:b/>
                <w:spacing w:val="-1"/>
                <w:sz w:val="16"/>
                <w:szCs w:val="16"/>
              </w:rPr>
              <w:t>им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z w:val="16"/>
                <w:szCs w:val="16"/>
              </w:rPr>
              <w:t>з</w:t>
            </w:r>
            <w:r>
              <w:rPr>
                <w:b/>
                <w:spacing w:val="-1"/>
                <w:sz w:val="16"/>
                <w:szCs w:val="16"/>
              </w:rPr>
              <w:t>х</w:t>
            </w:r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4B51" w:rsidRDefault="00C44B51" w:rsidP="000E1F0A">
            <w:pPr>
              <w:spacing w:before="8" w:line="100" w:lineRule="exact"/>
              <w:rPr>
                <w:sz w:val="11"/>
                <w:szCs w:val="11"/>
              </w:rPr>
            </w:pPr>
          </w:p>
          <w:p w:rsidR="00C44B51" w:rsidRDefault="00C44B51" w:rsidP="000E1F0A">
            <w:pPr>
              <w:ind w:left="-7" w:right="-1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М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1"/>
                <w:sz w:val="16"/>
                <w:szCs w:val="16"/>
              </w:rPr>
              <w:t>к</w:t>
            </w:r>
            <w:r>
              <w:rPr>
                <w:b/>
                <w:sz w:val="16"/>
                <w:szCs w:val="16"/>
              </w:rPr>
              <w:t>с</w:t>
            </w:r>
            <w:r>
              <w:rPr>
                <w:b/>
                <w:spacing w:val="-1"/>
                <w:sz w:val="16"/>
                <w:szCs w:val="16"/>
              </w:rPr>
              <w:t>им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1"/>
                <w:sz w:val="16"/>
                <w:szCs w:val="16"/>
              </w:rPr>
              <w:t>л</w:t>
            </w:r>
            <w:r>
              <w:rPr>
                <w:b/>
                <w:spacing w:val="1"/>
                <w:sz w:val="16"/>
                <w:szCs w:val="16"/>
              </w:rPr>
              <w:t>е</w:t>
            </w:r>
            <w:r>
              <w:rPr>
                <w:b/>
                <w:sz w:val="16"/>
                <w:szCs w:val="16"/>
              </w:rPr>
              <w:t>н</w:t>
            </w:r>
            <w:proofErr w:type="spellEnd"/>
          </w:p>
          <w:p w:rsidR="00C44B51" w:rsidRDefault="00C44B51" w:rsidP="000E1F0A">
            <w:pPr>
              <w:spacing w:before="1"/>
              <w:ind w:left="-5" w:right="-9" w:firstLine="4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%</w:t>
            </w:r>
            <w:r>
              <w:rPr>
                <w:b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съ</w:t>
            </w:r>
            <w:proofErr w:type="spellEnd"/>
            <w:r>
              <w:rPr>
                <w:b/>
                <w:sz w:val="16"/>
                <w:szCs w:val="16"/>
              </w:rPr>
              <w:t xml:space="preserve">- </w:t>
            </w:r>
            <w:proofErr w:type="spellStart"/>
            <w:r>
              <w:rPr>
                <w:b/>
                <w:spacing w:val="-1"/>
                <w:sz w:val="16"/>
                <w:szCs w:val="16"/>
              </w:rPr>
              <w:t>ф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с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е</w:t>
            </w:r>
            <w:proofErr w:type="spellEnd"/>
          </w:p>
        </w:tc>
        <w:tc>
          <w:tcPr>
            <w:tcW w:w="8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4B51" w:rsidRDefault="00C44B51" w:rsidP="000E1F0A">
            <w:pPr>
              <w:spacing w:before="1" w:line="120" w:lineRule="exact"/>
              <w:rPr>
                <w:sz w:val="12"/>
                <w:szCs w:val="12"/>
              </w:rPr>
            </w:pPr>
          </w:p>
          <w:p w:rsidR="00C44B51" w:rsidRPr="00EA048D" w:rsidRDefault="00C44B51" w:rsidP="000E1F0A">
            <w:pPr>
              <w:spacing w:line="235" w:lineRule="auto"/>
              <w:ind w:left="11" w:right="7"/>
              <w:jc w:val="center"/>
              <w:rPr>
                <w:sz w:val="10"/>
                <w:szCs w:val="10"/>
                <w:lang w:val="bg-BG"/>
              </w:rPr>
            </w:pPr>
            <w:proofErr w:type="spellStart"/>
            <w:r>
              <w:rPr>
                <w:b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2"/>
                <w:sz w:val="16"/>
                <w:szCs w:val="16"/>
              </w:rPr>
              <w:t>т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об</w:t>
            </w:r>
            <w:r>
              <w:rPr>
                <w:b/>
                <w:sz w:val="16"/>
                <w:szCs w:val="16"/>
              </w:rPr>
              <w:t>явя</w:t>
            </w:r>
            <w:r>
              <w:rPr>
                <w:b/>
                <w:spacing w:val="-3"/>
                <w:sz w:val="16"/>
                <w:szCs w:val="16"/>
              </w:rPr>
              <w:t>в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е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ц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у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т</w:t>
            </w:r>
            <w:r>
              <w:rPr>
                <w:b/>
                <w:spacing w:val="-1"/>
                <w:sz w:val="16"/>
                <w:szCs w:val="16"/>
              </w:rPr>
              <w:t>а</w:t>
            </w:r>
            <w:proofErr w:type="spellEnd"/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4B51" w:rsidRDefault="00C44B51" w:rsidP="000E1F0A">
            <w:pPr>
              <w:spacing w:before="8" w:line="100" w:lineRule="exact"/>
              <w:rPr>
                <w:sz w:val="11"/>
                <w:szCs w:val="11"/>
              </w:rPr>
            </w:pPr>
          </w:p>
          <w:p w:rsidR="00C44B51" w:rsidRDefault="00C44B51" w:rsidP="000E1F0A">
            <w:pPr>
              <w:ind w:left="-3" w:right="-7" w:hanging="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spacing w:val="1"/>
                <w:sz w:val="16"/>
                <w:szCs w:val="16"/>
              </w:rPr>
              <w:t>К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а</w:t>
            </w:r>
            <w:r>
              <w:rPr>
                <w:b/>
                <w:sz w:val="16"/>
                <w:szCs w:val="16"/>
              </w:rPr>
              <w:t>ен</w:t>
            </w:r>
            <w:proofErr w:type="spellEnd"/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с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к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за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3"/>
                <w:sz w:val="16"/>
                <w:szCs w:val="16"/>
              </w:rPr>
              <w:t>в</w:t>
            </w:r>
            <w:r>
              <w:rPr>
                <w:b/>
                <w:spacing w:val="-1"/>
                <w:sz w:val="16"/>
                <w:szCs w:val="16"/>
              </w:rPr>
              <w:t>а</w:t>
            </w:r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е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pacing w:val="-2"/>
                <w:sz w:val="16"/>
                <w:szCs w:val="16"/>
              </w:rPr>
              <w:t>е</w:t>
            </w:r>
            <w:r>
              <w:rPr>
                <w:b/>
                <w:spacing w:val="1"/>
                <w:sz w:val="16"/>
                <w:szCs w:val="16"/>
              </w:rPr>
              <w:t>к</w:t>
            </w:r>
            <w:r>
              <w:rPr>
                <w:b/>
                <w:spacing w:val="-2"/>
                <w:sz w:val="16"/>
                <w:szCs w:val="16"/>
              </w:rPr>
              <w:t>т</w:t>
            </w:r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ре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ло</w:t>
            </w:r>
            <w:r>
              <w:rPr>
                <w:b/>
                <w:spacing w:val="-4"/>
                <w:sz w:val="16"/>
                <w:szCs w:val="16"/>
              </w:rPr>
              <w:t>ж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z w:val="16"/>
                <w:szCs w:val="16"/>
              </w:rPr>
              <w:t>я</w:t>
            </w:r>
            <w:proofErr w:type="spellEnd"/>
          </w:p>
          <w:p w:rsidR="00C44B51" w:rsidRPr="00EA048D" w:rsidRDefault="00C44B51" w:rsidP="000E1F0A">
            <w:pPr>
              <w:spacing w:line="100" w:lineRule="exact"/>
              <w:ind w:left="437" w:right="437"/>
              <w:jc w:val="center"/>
              <w:rPr>
                <w:sz w:val="10"/>
                <w:szCs w:val="10"/>
                <w:lang w:val="bg-BG"/>
              </w:rPr>
            </w:pPr>
          </w:p>
        </w:tc>
        <w:tc>
          <w:tcPr>
            <w:tcW w:w="13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44B51" w:rsidRDefault="00C44B51" w:rsidP="000E1F0A">
            <w:pPr>
              <w:spacing w:before="1" w:line="120" w:lineRule="exact"/>
              <w:rPr>
                <w:sz w:val="12"/>
                <w:szCs w:val="12"/>
              </w:rPr>
            </w:pPr>
          </w:p>
          <w:p w:rsidR="00C44B51" w:rsidRDefault="00C44B51" w:rsidP="000E1F0A">
            <w:pPr>
              <w:spacing w:line="180" w:lineRule="exact"/>
              <w:ind w:left="39" w:right="-5" w:hanging="2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Предс</w:t>
            </w:r>
            <w:r>
              <w:rPr>
                <w:b/>
                <w:spacing w:val="-2"/>
                <w:sz w:val="16"/>
                <w:szCs w:val="16"/>
              </w:rPr>
              <w:t>т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3"/>
                <w:sz w:val="16"/>
                <w:szCs w:val="16"/>
              </w:rPr>
              <w:t>в</w:t>
            </w:r>
            <w:r>
              <w:rPr>
                <w:b/>
                <w:spacing w:val="1"/>
                <w:sz w:val="16"/>
                <w:szCs w:val="16"/>
              </w:rPr>
              <w:t>л</w:t>
            </w:r>
            <w:r>
              <w:rPr>
                <w:b/>
                <w:sz w:val="16"/>
                <w:szCs w:val="16"/>
              </w:rPr>
              <w:t>ява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-1"/>
                <w:sz w:val="16"/>
                <w:szCs w:val="16"/>
              </w:rPr>
              <w:t>л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ц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у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2"/>
                <w:sz w:val="16"/>
                <w:szCs w:val="16"/>
              </w:rPr>
              <w:t>т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proofErr w:type="spellEnd"/>
            <w:r>
              <w:rPr>
                <w:b/>
                <w:spacing w:val="1"/>
                <w:sz w:val="16"/>
                <w:szCs w:val="16"/>
              </w:rPr>
              <w:t>/</w:t>
            </w:r>
            <w:proofErr w:type="spellStart"/>
            <w:r>
              <w:rPr>
                <w:b/>
                <w:spacing w:val="-2"/>
                <w:sz w:val="16"/>
                <w:szCs w:val="16"/>
              </w:rPr>
              <w:t>ч</w:t>
            </w:r>
            <w:r>
              <w:rPr>
                <w:b/>
                <w:spacing w:val="-1"/>
                <w:sz w:val="16"/>
                <w:szCs w:val="16"/>
              </w:rPr>
              <w:t>а</w:t>
            </w:r>
            <w:r>
              <w:rPr>
                <w:b/>
                <w:sz w:val="16"/>
                <w:szCs w:val="16"/>
              </w:rPr>
              <w:t>ст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т</w:t>
            </w:r>
            <w:proofErr w:type="spellEnd"/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2"/>
                <w:sz w:val="16"/>
                <w:szCs w:val="16"/>
              </w:rPr>
              <w:t>я</w:t>
            </w:r>
            <w:proofErr w:type="spellEnd"/>
            <w:r>
              <w:rPr>
                <w:b/>
                <w:sz w:val="16"/>
                <w:szCs w:val="16"/>
              </w:rPr>
              <w:t>: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44B51" w:rsidRDefault="00C44B51" w:rsidP="000E1F0A">
            <w:pPr>
              <w:spacing w:before="8" w:line="100" w:lineRule="exact"/>
              <w:rPr>
                <w:sz w:val="11"/>
                <w:szCs w:val="11"/>
              </w:rPr>
            </w:pPr>
          </w:p>
          <w:p w:rsidR="00C44B51" w:rsidRDefault="00C44B51" w:rsidP="000E1F0A">
            <w:pPr>
              <w:spacing w:line="180" w:lineRule="exact"/>
              <w:ind w:left="22" w:right="21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2"/>
                <w:sz w:val="16"/>
                <w:szCs w:val="16"/>
              </w:rPr>
              <w:t>з</w:t>
            </w:r>
            <w:r>
              <w:rPr>
                <w:b/>
                <w:spacing w:val="1"/>
                <w:sz w:val="16"/>
                <w:szCs w:val="16"/>
              </w:rPr>
              <w:t>м</w:t>
            </w:r>
            <w:r>
              <w:rPr>
                <w:b/>
                <w:sz w:val="16"/>
                <w:szCs w:val="16"/>
              </w:rPr>
              <w:t>ер</w:t>
            </w:r>
            <w:proofErr w:type="spellEnd"/>
            <w:r>
              <w:rPr>
                <w:b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pacing w:val="2"/>
                <w:sz w:val="16"/>
                <w:szCs w:val="16"/>
              </w:rPr>
              <w:t xml:space="preserve"> </w:t>
            </w:r>
            <w:r>
              <w:rPr>
                <w:b/>
                <w:spacing w:val="-3"/>
                <w:sz w:val="16"/>
                <w:szCs w:val="16"/>
              </w:rPr>
              <w:t>Б</w:t>
            </w:r>
            <w:r>
              <w:rPr>
                <w:b/>
                <w:spacing w:val="1"/>
                <w:sz w:val="16"/>
                <w:szCs w:val="16"/>
              </w:rPr>
              <w:t>Ф</w:t>
            </w:r>
            <w:r>
              <w:rPr>
                <w:b/>
                <w:sz w:val="16"/>
                <w:szCs w:val="16"/>
              </w:rPr>
              <w:t>П</w:t>
            </w:r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-2"/>
                <w:sz w:val="16"/>
                <w:szCs w:val="16"/>
              </w:rPr>
              <w:t>з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1"/>
                <w:sz w:val="16"/>
                <w:szCs w:val="16"/>
              </w:rPr>
              <w:t>к</w:t>
            </w:r>
            <w:r>
              <w:rPr>
                <w:b/>
                <w:sz w:val="16"/>
                <w:szCs w:val="16"/>
              </w:rPr>
              <w:t>т</w:t>
            </w:r>
            <w:proofErr w:type="spellEnd"/>
          </w:p>
          <w:p w:rsidR="00C44B51" w:rsidRPr="00EA048D" w:rsidRDefault="00C44B51" w:rsidP="000E1F0A">
            <w:pPr>
              <w:spacing w:line="180" w:lineRule="exact"/>
              <w:ind w:left="647" w:right="647"/>
              <w:jc w:val="center"/>
              <w:rPr>
                <w:sz w:val="10"/>
                <w:szCs w:val="10"/>
                <w:lang w:val="bg-BG"/>
              </w:rPr>
            </w:pPr>
            <w:r>
              <w:rPr>
                <w:b/>
                <w:sz w:val="16"/>
                <w:szCs w:val="16"/>
              </w:rPr>
              <w:t xml:space="preserve">(в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л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3"/>
                <w:sz w:val="16"/>
                <w:szCs w:val="16"/>
              </w:rPr>
              <w:t>в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proofErr w:type="spellEnd"/>
            <w:r>
              <w:rPr>
                <w:b/>
                <w:spacing w:val="-4"/>
                <w:sz w:val="16"/>
                <w:szCs w:val="16"/>
              </w:rPr>
              <w:t>)</w:t>
            </w:r>
          </w:p>
        </w:tc>
      </w:tr>
      <w:tr w:rsidR="00C44B51" w:rsidTr="000E1F0A">
        <w:trPr>
          <w:trHeight w:hRule="exact" w:val="737"/>
        </w:trPr>
        <w:tc>
          <w:tcPr>
            <w:tcW w:w="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51" w:rsidRDefault="00C44B51" w:rsidP="000E1F0A"/>
        </w:tc>
        <w:tc>
          <w:tcPr>
            <w:tcW w:w="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51" w:rsidRDefault="00C44B51" w:rsidP="000E1F0A"/>
        </w:tc>
        <w:tc>
          <w:tcPr>
            <w:tcW w:w="17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51" w:rsidRDefault="00C44B51" w:rsidP="000E1F0A"/>
        </w:tc>
        <w:tc>
          <w:tcPr>
            <w:tcW w:w="10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51" w:rsidRDefault="00C44B51" w:rsidP="000E1F0A"/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51" w:rsidRDefault="00C44B51" w:rsidP="000E1F0A"/>
        </w:tc>
        <w:tc>
          <w:tcPr>
            <w:tcW w:w="117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51" w:rsidRDefault="00C44B51" w:rsidP="000E1F0A"/>
        </w:tc>
        <w:tc>
          <w:tcPr>
            <w:tcW w:w="98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51" w:rsidRDefault="00C44B51" w:rsidP="000E1F0A"/>
        </w:tc>
        <w:tc>
          <w:tcPr>
            <w:tcW w:w="1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51" w:rsidRDefault="00C44B51" w:rsidP="000E1F0A"/>
        </w:tc>
        <w:tc>
          <w:tcPr>
            <w:tcW w:w="8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51" w:rsidRDefault="00C44B51" w:rsidP="000E1F0A"/>
        </w:tc>
        <w:tc>
          <w:tcPr>
            <w:tcW w:w="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51" w:rsidRDefault="00C44B51" w:rsidP="000E1F0A"/>
        </w:tc>
        <w:tc>
          <w:tcPr>
            <w:tcW w:w="8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51" w:rsidRDefault="00C44B51" w:rsidP="000E1F0A"/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51" w:rsidRDefault="00C44B51" w:rsidP="000E1F0A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51" w:rsidRPr="00EA048D" w:rsidRDefault="00C44B51" w:rsidP="000E1F0A">
            <w:pPr>
              <w:spacing w:line="180" w:lineRule="exact"/>
              <w:ind w:left="-3" w:right="17" w:firstLine="14"/>
              <w:rPr>
                <w:sz w:val="10"/>
                <w:szCs w:val="10"/>
                <w:lang w:val="bg-BG"/>
              </w:rPr>
            </w:pPr>
            <w:proofErr w:type="spellStart"/>
            <w:r>
              <w:rPr>
                <w:b/>
                <w:sz w:val="16"/>
                <w:szCs w:val="16"/>
              </w:rPr>
              <w:t>дър</w:t>
            </w:r>
            <w:r>
              <w:rPr>
                <w:b/>
                <w:spacing w:val="-1"/>
                <w:sz w:val="16"/>
                <w:szCs w:val="16"/>
              </w:rPr>
              <w:t>ж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z w:val="16"/>
                <w:szCs w:val="16"/>
              </w:rPr>
              <w:t>вн</w:t>
            </w:r>
            <w:proofErr w:type="spellEnd"/>
            <w:r>
              <w:rPr>
                <w:b/>
                <w:sz w:val="16"/>
                <w:szCs w:val="16"/>
              </w:rPr>
              <w:t xml:space="preserve"> а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м</w:t>
            </w:r>
            <w:r>
              <w:rPr>
                <w:b/>
                <w:spacing w:val="-1"/>
                <w:sz w:val="16"/>
                <w:szCs w:val="16"/>
              </w:rPr>
              <w:t>ощ</w:t>
            </w:r>
            <w:proofErr w:type="spellEnd"/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51" w:rsidRPr="00EA048D" w:rsidRDefault="00C44B51" w:rsidP="000E1F0A">
            <w:pPr>
              <w:spacing w:line="180" w:lineRule="exact"/>
              <w:ind w:left="-16" w:right="3" w:hanging="30"/>
              <w:jc w:val="center"/>
              <w:rPr>
                <w:sz w:val="10"/>
                <w:szCs w:val="10"/>
                <w:lang w:val="bg-BG"/>
              </w:rPr>
            </w:pPr>
            <w:proofErr w:type="spellStart"/>
            <w:r>
              <w:rPr>
                <w:b/>
                <w:spacing w:val="1"/>
                <w:sz w:val="16"/>
                <w:szCs w:val="16"/>
              </w:rPr>
              <w:t>м</w:t>
            </w:r>
            <w:r>
              <w:rPr>
                <w:b/>
                <w:spacing w:val="-1"/>
                <w:sz w:val="16"/>
                <w:szCs w:val="16"/>
              </w:rPr>
              <w:t>и</w:t>
            </w:r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pacing w:val="-1"/>
                <w:sz w:val="16"/>
                <w:szCs w:val="16"/>
              </w:rPr>
              <w:t>им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м</w:t>
            </w:r>
            <w:r>
              <w:rPr>
                <w:b/>
                <w:spacing w:val="-1"/>
                <w:sz w:val="16"/>
                <w:szCs w:val="16"/>
              </w:rPr>
              <w:t>ощ</w:t>
            </w:r>
            <w:proofErr w:type="spellEnd"/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51" w:rsidRDefault="00C44B51" w:rsidP="000E1F0A">
            <w:pPr>
              <w:spacing w:line="180" w:lineRule="exact"/>
              <w:ind w:left="-56"/>
              <w:rPr>
                <w:sz w:val="16"/>
                <w:szCs w:val="16"/>
              </w:rPr>
            </w:pPr>
            <w:proofErr w:type="spellStart"/>
            <w:r>
              <w:rPr>
                <w:b/>
                <w:spacing w:val="1"/>
                <w:sz w:val="16"/>
                <w:szCs w:val="16"/>
              </w:rPr>
              <w:t>лм</w:t>
            </w:r>
            <w:r>
              <w:rPr>
                <w:b/>
                <w:spacing w:val="-1"/>
                <w:sz w:val="16"/>
                <w:szCs w:val="16"/>
              </w:rPr>
              <w:t>и</w:t>
            </w:r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pacing w:val="-1"/>
                <w:sz w:val="16"/>
                <w:szCs w:val="16"/>
              </w:rPr>
              <w:t>им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1"/>
                <w:sz w:val="16"/>
                <w:szCs w:val="16"/>
              </w:rPr>
              <w:t>л</w:t>
            </w:r>
            <w:r>
              <w:rPr>
                <w:b/>
                <w:sz w:val="16"/>
                <w:szCs w:val="16"/>
              </w:rPr>
              <w:t>ен</w:t>
            </w:r>
            <w:proofErr w:type="spellEnd"/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51" w:rsidRDefault="00C44B51" w:rsidP="000E1F0A">
            <w:pPr>
              <w:spacing w:line="180" w:lineRule="exact"/>
              <w:ind w:left="85"/>
              <w:rPr>
                <w:sz w:val="16"/>
                <w:szCs w:val="16"/>
              </w:rPr>
            </w:pPr>
            <w:proofErr w:type="spellStart"/>
            <w:r>
              <w:rPr>
                <w:b/>
                <w:spacing w:val="1"/>
                <w:sz w:val="16"/>
                <w:szCs w:val="16"/>
              </w:rPr>
              <w:t>м</w:t>
            </w:r>
            <w:r>
              <w:rPr>
                <w:b/>
                <w:spacing w:val="-1"/>
                <w:sz w:val="16"/>
                <w:szCs w:val="16"/>
              </w:rPr>
              <w:t>а</w:t>
            </w:r>
            <w:r>
              <w:rPr>
                <w:b/>
                <w:spacing w:val="1"/>
                <w:sz w:val="16"/>
                <w:szCs w:val="16"/>
              </w:rPr>
              <w:t>к</w:t>
            </w:r>
            <w:r>
              <w:rPr>
                <w:b/>
                <w:spacing w:val="-2"/>
                <w:sz w:val="16"/>
                <w:szCs w:val="16"/>
              </w:rPr>
              <w:t>с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pacing w:val="-1"/>
                <w:sz w:val="16"/>
                <w:szCs w:val="16"/>
              </w:rPr>
              <w:t>ма</w:t>
            </w:r>
            <w:r>
              <w:rPr>
                <w:b/>
                <w:spacing w:val="1"/>
                <w:sz w:val="16"/>
                <w:szCs w:val="16"/>
              </w:rPr>
              <w:t>л</w:t>
            </w:r>
            <w:r>
              <w:rPr>
                <w:b/>
                <w:spacing w:val="-2"/>
                <w:sz w:val="16"/>
                <w:szCs w:val="16"/>
              </w:rPr>
              <w:t>е</w:t>
            </w:r>
            <w:r>
              <w:rPr>
                <w:b/>
                <w:sz w:val="16"/>
                <w:szCs w:val="16"/>
              </w:rPr>
              <w:t>н</w:t>
            </w:r>
            <w:proofErr w:type="spellEnd"/>
          </w:p>
        </w:tc>
      </w:tr>
      <w:tr w:rsidR="00C44B51" w:rsidTr="000E1F0A">
        <w:trPr>
          <w:trHeight w:hRule="exact" w:val="406"/>
        </w:trPr>
        <w:tc>
          <w:tcPr>
            <w:tcW w:w="15934" w:type="dxa"/>
            <w:gridSpan w:val="1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44B51" w:rsidRDefault="00C44B51" w:rsidP="000E1F0A">
            <w:pPr>
              <w:spacing w:before="6" w:line="120" w:lineRule="exact"/>
              <w:rPr>
                <w:sz w:val="12"/>
                <w:szCs w:val="12"/>
              </w:rPr>
            </w:pPr>
          </w:p>
          <w:p w:rsidR="00C44B51" w:rsidRDefault="00DC44AC" w:rsidP="00781DA7">
            <w:pPr>
              <w:jc w:val="center"/>
              <w:rPr>
                <w:sz w:val="18"/>
                <w:szCs w:val="18"/>
              </w:rPr>
            </w:pPr>
            <w:proofErr w:type="spellStart"/>
            <w:r w:rsidRPr="00CE0EBF">
              <w:rPr>
                <w:b/>
              </w:rPr>
              <w:t>Приоритет</w:t>
            </w:r>
            <w:proofErr w:type="spellEnd"/>
            <w:r w:rsidRPr="00CE0EBF">
              <w:rPr>
                <w:b/>
              </w:rPr>
              <w:t xml:space="preserve"> </w:t>
            </w:r>
            <w:r w:rsidRPr="00CE0EBF">
              <w:rPr>
                <w:b/>
                <w:lang w:val="bg-BG"/>
              </w:rPr>
              <w:t>3.</w:t>
            </w:r>
            <w:r w:rsidRPr="00CE0EBF">
              <w:rPr>
                <w:b/>
              </w:rPr>
              <w:t xml:space="preserve"> „</w:t>
            </w:r>
            <w:r w:rsidRPr="00CE0EBF">
              <w:rPr>
                <w:b/>
                <w:lang w:val="bg-BG"/>
              </w:rPr>
              <w:t>Насърчаване на социалното благополучие, културното и природно наследство в рибарския район</w:t>
            </w:r>
            <w:r w:rsidRPr="00CE0EBF">
              <w:rPr>
                <w:b/>
              </w:rPr>
              <w:t>“</w:t>
            </w:r>
          </w:p>
        </w:tc>
      </w:tr>
      <w:tr w:rsidR="00632DB7" w:rsidTr="00242AF5">
        <w:trPr>
          <w:trHeight w:hRule="exact" w:val="8028"/>
        </w:trPr>
        <w:tc>
          <w:tcPr>
            <w:tcW w:w="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DB7" w:rsidRPr="004C54DE" w:rsidRDefault="00632DB7" w:rsidP="000E1F0A">
            <w:pPr>
              <w:rPr>
                <w:b/>
              </w:rPr>
            </w:pPr>
            <w:r w:rsidRPr="004C54DE">
              <w:rPr>
                <w:b/>
              </w:rPr>
              <w:t>2.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01" w:rsidRPr="00036FE0" w:rsidRDefault="00A32301" w:rsidP="00A32301">
            <w:pPr>
              <w:rPr>
                <w:b/>
                <w:lang w:val="bg-BG"/>
              </w:rPr>
            </w:pPr>
            <w:r w:rsidRPr="00036FE0">
              <w:rPr>
                <w:b/>
                <w:lang w:val="bg-BG"/>
              </w:rPr>
              <w:t>М05.</w:t>
            </w:r>
          </w:p>
          <w:p w:rsidR="00632DB7" w:rsidRPr="00036FE0" w:rsidRDefault="00A32301" w:rsidP="00A32301">
            <w:r w:rsidRPr="00036FE0">
              <w:rPr>
                <w:b/>
                <w:lang w:val="bg-BG"/>
              </w:rPr>
              <w:t>Съхраняване на местната идентичност чрез възстановяване, опазване и анимиране на културно-историческото наследство на територията на МИРГ Самоков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01" w:rsidRPr="00036FE0" w:rsidRDefault="00A32301" w:rsidP="00A32301">
            <w:pPr>
              <w:pStyle w:val="NormalWeb"/>
              <w:spacing w:line="276" w:lineRule="auto"/>
              <w:jc w:val="both"/>
              <w:rPr>
                <w:iCs/>
                <w:sz w:val="20"/>
                <w:szCs w:val="20"/>
                <w:lang w:val="ru-RU"/>
              </w:rPr>
            </w:pPr>
            <w:r w:rsidRPr="00036FE0">
              <w:rPr>
                <w:iCs/>
                <w:sz w:val="20"/>
                <w:szCs w:val="20"/>
                <w:lang w:val="ru-RU"/>
              </w:rPr>
              <w:t>Запазване, развиване и популяризиране на местната културна идентичност</w:t>
            </w:r>
          </w:p>
          <w:p w:rsidR="00632DB7" w:rsidRPr="00036FE0" w:rsidRDefault="00632DB7" w:rsidP="00C722A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DB7" w:rsidRPr="00036FE0" w:rsidRDefault="00ED2250" w:rsidP="000E1F0A">
            <w:pPr>
              <w:jc w:val="center"/>
            </w:pPr>
            <w:proofErr w:type="spellStart"/>
            <w:r w:rsidRPr="00036FE0">
              <w:t>Процедура</w:t>
            </w:r>
            <w:proofErr w:type="spellEnd"/>
            <w:r w:rsidRPr="00036FE0">
              <w:t xml:space="preserve"> </w:t>
            </w:r>
            <w:proofErr w:type="spellStart"/>
            <w:r w:rsidRPr="00036FE0">
              <w:t>на</w:t>
            </w:r>
            <w:proofErr w:type="spellEnd"/>
            <w:r w:rsidRPr="00036FE0">
              <w:t xml:space="preserve"> </w:t>
            </w:r>
            <w:proofErr w:type="spellStart"/>
            <w:r w:rsidRPr="00036FE0">
              <w:t>подбор</w:t>
            </w:r>
            <w:proofErr w:type="spellEnd"/>
            <w:r w:rsidRPr="00036FE0">
              <w:t xml:space="preserve"> </w:t>
            </w:r>
            <w:proofErr w:type="spellStart"/>
            <w:r w:rsidRPr="00036FE0">
              <w:t>на</w:t>
            </w:r>
            <w:proofErr w:type="spellEnd"/>
            <w:r w:rsidRPr="00036FE0">
              <w:t xml:space="preserve"> </w:t>
            </w:r>
            <w:proofErr w:type="spellStart"/>
            <w:r w:rsidRPr="00036FE0">
              <w:t>проекти</w:t>
            </w:r>
            <w:proofErr w:type="spellEnd"/>
          </w:p>
        </w:tc>
        <w:tc>
          <w:tcPr>
            <w:tcW w:w="1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DB7" w:rsidRPr="00036FE0" w:rsidRDefault="00ED2250" w:rsidP="000661A9">
            <w:pPr>
              <w:jc w:val="center"/>
            </w:pPr>
            <w:proofErr w:type="spellStart"/>
            <w:r w:rsidRPr="00036FE0">
              <w:t>Не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DB7" w:rsidRPr="00036FE0" w:rsidRDefault="00C01E91" w:rsidP="000661A9">
            <w:pPr>
              <w:jc w:val="center"/>
              <w:rPr>
                <w:lang w:val="bg-BG"/>
              </w:rPr>
            </w:pPr>
            <w:r w:rsidRPr="00036FE0">
              <w:rPr>
                <w:iCs/>
              </w:rPr>
              <w:t>250 000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DB7" w:rsidRPr="00036FE0" w:rsidRDefault="00C01E91" w:rsidP="000661A9">
            <w:pPr>
              <w:jc w:val="center"/>
            </w:pPr>
            <w:r w:rsidRPr="00036FE0">
              <w:rPr>
                <w:lang w:val="bg-BG"/>
              </w:rPr>
              <w:t>Е</w:t>
            </w:r>
            <w:proofErr w:type="spellStart"/>
            <w:r w:rsidRPr="00036FE0">
              <w:t>днолични</w:t>
            </w:r>
            <w:proofErr w:type="spellEnd"/>
            <w:r w:rsidRPr="00036FE0">
              <w:t xml:space="preserve"> </w:t>
            </w:r>
            <w:proofErr w:type="spellStart"/>
            <w:r w:rsidRPr="00036FE0">
              <w:t>търговци</w:t>
            </w:r>
            <w:proofErr w:type="spellEnd"/>
            <w:r w:rsidRPr="00036FE0">
              <w:t xml:space="preserve"> (ЕТ) </w:t>
            </w:r>
            <w:proofErr w:type="spellStart"/>
            <w:r w:rsidRPr="00036FE0">
              <w:t>или</w:t>
            </w:r>
            <w:proofErr w:type="spellEnd"/>
            <w:r w:rsidRPr="00036FE0">
              <w:t xml:space="preserve"> </w:t>
            </w:r>
            <w:proofErr w:type="spellStart"/>
            <w:r w:rsidRPr="00036FE0">
              <w:t>юридически</w:t>
            </w:r>
            <w:proofErr w:type="spellEnd"/>
            <w:r w:rsidRPr="00036FE0">
              <w:t xml:space="preserve"> </w:t>
            </w:r>
            <w:proofErr w:type="spellStart"/>
            <w:r w:rsidRPr="00036FE0">
              <w:t>лица</w:t>
            </w:r>
            <w:proofErr w:type="spellEnd"/>
            <w:r w:rsidRPr="00036FE0">
              <w:t xml:space="preserve">, </w:t>
            </w:r>
            <w:proofErr w:type="spellStart"/>
            <w:r w:rsidRPr="00036FE0">
              <w:t>регистрирани</w:t>
            </w:r>
            <w:proofErr w:type="spellEnd"/>
            <w:r w:rsidRPr="00036FE0">
              <w:t xml:space="preserve"> </w:t>
            </w:r>
            <w:proofErr w:type="spellStart"/>
            <w:r w:rsidRPr="00036FE0">
              <w:t>по</w:t>
            </w:r>
            <w:proofErr w:type="spellEnd"/>
            <w:r w:rsidRPr="00036FE0">
              <w:t xml:space="preserve"> </w:t>
            </w:r>
            <w:proofErr w:type="spellStart"/>
            <w:r w:rsidRPr="00036FE0">
              <w:t>Търговския</w:t>
            </w:r>
            <w:proofErr w:type="spellEnd"/>
            <w:r w:rsidRPr="00036FE0">
              <w:t xml:space="preserve"> </w:t>
            </w:r>
            <w:proofErr w:type="spellStart"/>
            <w:r w:rsidRPr="00036FE0">
              <w:t>закон</w:t>
            </w:r>
            <w:proofErr w:type="spellEnd"/>
            <w:r w:rsidRPr="00036FE0">
              <w:t xml:space="preserve"> и </w:t>
            </w:r>
            <w:proofErr w:type="spellStart"/>
            <w:r w:rsidRPr="00036FE0">
              <w:t>Закон</w:t>
            </w:r>
            <w:proofErr w:type="spellEnd"/>
            <w:r w:rsidRPr="00036FE0">
              <w:t xml:space="preserve"> </w:t>
            </w:r>
            <w:proofErr w:type="spellStart"/>
            <w:r w:rsidRPr="00036FE0">
              <w:t>за</w:t>
            </w:r>
            <w:proofErr w:type="spellEnd"/>
            <w:r w:rsidRPr="00036FE0">
              <w:t xml:space="preserve"> </w:t>
            </w:r>
            <w:proofErr w:type="spellStart"/>
            <w:r w:rsidRPr="00036FE0">
              <w:t>кооперациите</w:t>
            </w:r>
            <w:proofErr w:type="spellEnd"/>
            <w:r w:rsidRPr="00036FE0">
              <w:rPr>
                <w:lang w:val="bg-BG"/>
              </w:rPr>
              <w:t>ЮЛНЦ, Община Самоков, Училища, Читалища</w:t>
            </w: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E91" w:rsidRPr="00036FE0" w:rsidRDefault="00C01E91" w:rsidP="00C01E91">
            <w:pPr>
              <w:pStyle w:val="NormalWeb"/>
              <w:spacing w:before="0" w:beforeAutospacing="0" w:after="0" w:afterAutospacing="0"/>
              <w:rPr>
                <w:sz w:val="20"/>
                <w:szCs w:val="20"/>
                <w:lang w:val="ru-RU" w:eastAsia="en-US"/>
              </w:rPr>
            </w:pPr>
            <w:r w:rsidRPr="00036FE0">
              <w:rPr>
                <w:sz w:val="20"/>
                <w:szCs w:val="20"/>
                <w:lang w:eastAsia="en-US"/>
              </w:rPr>
              <w:t>Организиране на местни фестивали</w:t>
            </w:r>
            <w:r w:rsidRPr="00036FE0">
              <w:rPr>
                <w:sz w:val="20"/>
                <w:szCs w:val="20"/>
              </w:rPr>
              <w:t>, развлекателни и образователни игри и</w:t>
            </w:r>
            <w:r w:rsidRPr="00036FE0">
              <w:rPr>
                <w:sz w:val="20"/>
                <w:szCs w:val="20"/>
                <w:lang w:eastAsia="en-US"/>
              </w:rPr>
              <w:t xml:space="preserve"> състезания, промоционални кампании</w:t>
            </w:r>
            <w:r w:rsidRPr="00036FE0">
              <w:rPr>
                <w:sz w:val="20"/>
                <w:szCs w:val="20"/>
              </w:rPr>
              <w:t>, печатни издания, аудио-визуални форми (филми, ТВ, видео игри и мултимедия), дигитализация на   културно-историческо наследство, маркетингови мероприятия и др с цел популяризиране на територията на МИРГ Самоков</w:t>
            </w:r>
          </w:p>
          <w:p w:rsidR="00632DB7" w:rsidRPr="00036FE0" w:rsidRDefault="00632DB7" w:rsidP="00AB62A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E2" w:rsidRPr="00036FE0" w:rsidRDefault="000030E2" w:rsidP="000661A9">
            <w:pPr>
              <w:spacing w:before="2" w:line="200" w:lineRule="exact"/>
              <w:ind w:left="105" w:right="94"/>
              <w:jc w:val="center"/>
            </w:pPr>
            <w:r w:rsidRPr="00036FE0">
              <w:rPr>
                <w:spacing w:val="1"/>
                <w:lang w:val="bg-BG"/>
              </w:rPr>
              <w:t>Р</w:t>
            </w:r>
            <w:proofErr w:type="spellStart"/>
            <w:r w:rsidRPr="00036FE0">
              <w:rPr>
                <w:spacing w:val="-1"/>
              </w:rPr>
              <w:t>а</w:t>
            </w:r>
            <w:r w:rsidRPr="00036FE0">
              <w:rPr>
                <w:spacing w:val="1"/>
              </w:rPr>
              <w:t>з</w:t>
            </w:r>
            <w:r w:rsidRPr="00036FE0">
              <w:rPr>
                <w:spacing w:val="-1"/>
              </w:rPr>
              <w:t>х</w:t>
            </w:r>
            <w:r w:rsidRPr="00036FE0">
              <w:rPr>
                <w:spacing w:val="1"/>
              </w:rPr>
              <w:t>о</w:t>
            </w:r>
            <w:r w:rsidRPr="00036FE0">
              <w:t>ди</w:t>
            </w:r>
            <w:proofErr w:type="spellEnd"/>
          </w:p>
          <w:p w:rsidR="00632DB7" w:rsidRPr="00036FE0" w:rsidRDefault="000030E2" w:rsidP="000661A9">
            <w:pPr>
              <w:jc w:val="center"/>
              <w:rPr>
                <w:lang w:val="bg-BG"/>
              </w:rPr>
            </w:pPr>
            <w:proofErr w:type="spellStart"/>
            <w:r w:rsidRPr="00036FE0">
              <w:rPr>
                <w:spacing w:val="1"/>
              </w:rPr>
              <w:t>з</w:t>
            </w:r>
            <w:r w:rsidRPr="00036FE0">
              <w:t>а</w:t>
            </w:r>
            <w:proofErr w:type="spellEnd"/>
            <w:r w:rsidRPr="00036FE0">
              <w:t xml:space="preserve"> </w:t>
            </w:r>
            <w:r w:rsidRPr="00036FE0">
              <w:rPr>
                <w:spacing w:val="-1"/>
                <w:lang w:val="bg-BG"/>
              </w:rPr>
              <w:t>услуги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DB7" w:rsidRPr="00036FE0" w:rsidRDefault="000030E2" w:rsidP="000661A9">
            <w:pPr>
              <w:jc w:val="center"/>
            </w:pPr>
            <w:proofErr w:type="spellStart"/>
            <w:r w:rsidRPr="00036FE0">
              <w:t>до</w:t>
            </w:r>
            <w:proofErr w:type="spellEnd"/>
            <w:r w:rsidRPr="00036FE0">
              <w:t xml:space="preserve"> 100 %</w:t>
            </w:r>
            <w:r w:rsidRPr="00036FE0">
              <w:rPr>
                <w:lang w:val="bg-BG"/>
              </w:rPr>
              <w:t xml:space="preserve"> в случай, че проекта не генерира нетни приходи и 50% за стопанския сектор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DB7" w:rsidRPr="00036FE0" w:rsidRDefault="000030E2" w:rsidP="000661A9">
            <w:pPr>
              <w:jc w:val="center"/>
            </w:pPr>
            <w:r w:rsidRPr="00036FE0">
              <w:rPr>
                <w:lang w:val="bg-BG"/>
              </w:rPr>
              <w:t>1</w:t>
            </w:r>
            <w:r w:rsidRPr="00036FE0">
              <w:t>-</w:t>
            </w:r>
            <w:r w:rsidRPr="00036FE0">
              <w:rPr>
                <w:lang w:val="bg-BG"/>
              </w:rPr>
              <w:t>в</w:t>
            </w:r>
            <w:r w:rsidRPr="00036FE0">
              <w:t xml:space="preserve">о </w:t>
            </w:r>
            <w:proofErr w:type="spellStart"/>
            <w:r w:rsidRPr="00036FE0">
              <w:t>тримес</w:t>
            </w:r>
            <w:proofErr w:type="spellEnd"/>
            <w:r w:rsidRPr="00036FE0">
              <w:t xml:space="preserve"> </w:t>
            </w:r>
            <w:proofErr w:type="spellStart"/>
            <w:r w:rsidRPr="00036FE0">
              <w:t>ечие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DB7" w:rsidRPr="00036FE0" w:rsidRDefault="00C505EB" w:rsidP="000661A9">
            <w:pPr>
              <w:jc w:val="center"/>
            </w:pPr>
            <w:r w:rsidRPr="00036FE0">
              <w:rPr>
                <w:lang w:val="bg-BG"/>
              </w:rPr>
              <w:t>6</w:t>
            </w:r>
            <w:r w:rsidRPr="00036FE0">
              <w:t xml:space="preserve">0 </w:t>
            </w:r>
            <w:proofErr w:type="spellStart"/>
            <w:r w:rsidRPr="00036FE0">
              <w:t>дни</w:t>
            </w:r>
            <w:proofErr w:type="spellEnd"/>
            <w:r w:rsidRPr="00036FE0">
              <w:t xml:space="preserve"> </w:t>
            </w:r>
            <w:proofErr w:type="spellStart"/>
            <w:r w:rsidRPr="00036FE0">
              <w:t>от</w:t>
            </w:r>
            <w:proofErr w:type="spellEnd"/>
            <w:r w:rsidRPr="00036FE0">
              <w:t xml:space="preserve"> </w:t>
            </w:r>
            <w:proofErr w:type="spellStart"/>
            <w:r w:rsidRPr="00036FE0">
              <w:t>датата</w:t>
            </w:r>
            <w:proofErr w:type="spellEnd"/>
            <w:r w:rsidRPr="00036FE0">
              <w:t xml:space="preserve"> </w:t>
            </w:r>
            <w:proofErr w:type="spellStart"/>
            <w:r w:rsidRPr="00036FE0">
              <w:t>на</w:t>
            </w:r>
            <w:proofErr w:type="spellEnd"/>
            <w:r w:rsidRPr="00036FE0">
              <w:t xml:space="preserve"> </w:t>
            </w:r>
            <w:proofErr w:type="spellStart"/>
            <w:r w:rsidRPr="00036FE0">
              <w:t>обявяване</w:t>
            </w:r>
            <w:proofErr w:type="spellEnd"/>
            <w:r w:rsidRPr="00036FE0">
              <w:t xml:space="preserve"> </w:t>
            </w:r>
            <w:proofErr w:type="spellStart"/>
            <w:r w:rsidRPr="00036FE0">
              <w:t>на</w:t>
            </w:r>
            <w:proofErr w:type="spellEnd"/>
            <w:r w:rsidRPr="00036FE0">
              <w:t xml:space="preserve"> </w:t>
            </w:r>
            <w:proofErr w:type="spellStart"/>
            <w:r w:rsidRPr="00036FE0">
              <w:t>процедурата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DB7" w:rsidRPr="00036FE0" w:rsidRDefault="00C505EB" w:rsidP="000661A9">
            <w:pPr>
              <w:jc w:val="center"/>
              <w:rPr>
                <w:lang w:val="bg-BG"/>
              </w:rPr>
            </w:pPr>
            <w:r w:rsidRPr="00036FE0">
              <w:rPr>
                <w:lang w:val="bg-BG"/>
              </w:rPr>
              <w:t>не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DB7" w:rsidRPr="00036FE0" w:rsidRDefault="00C505EB" w:rsidP="000661A9">
            <w:pPr>
              <w:jc w:val="center"/>
              <w:rPr>
                <w:lang w:val="bg-BG"/>
              </w:rPr>
            </w:pPr>
            <w:r w:rsidRPr="00036FE0">
              <w:rPr>
                <w:lang w:val="bg-BG"/>
              </w:rPr>
              <w:t>не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DB7" w:rsidRPr="00036FE0" w:rsidRDefault="00C505EB" w:rsidP="000661A9">
            <w:pPr>
              <w:jc w:val="center"/>
              <w:rPr>
                <w:lang w:val="bg-BG"/>
              </w:rPr>
            </w:pPr>
            <w:r w:rsidRPr="00036FE0">
              <w:rPr>
                <w:lang w:val="bg-BG"/>
              </w:rPr>
              <w:t>5 000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DB7" w:rsidRPr="00036FE0" w:rsidRDefault="00C505EB" w:rsidP="000661A9">
            <w:pPr>
              <w:jc w:val="center"/>
            </w:pPr>
            <w:r w:rsidRPr="00036FE0">
              <w:rPr>
                <w:lang w:val="bg-BG"/>
              </w:rPr>
              <w:t>50 000</w:t>
            </w:r>
          </w:p>
        </w:tc>
      </w:tr>
    </w:tbl>
    <w:p w:rsidR="00C44B51" w:rsidRDefault="00C44B51" w:rsidP="00632DB7">
      <w:pPr>
        <w:spacing w:line="200" w:lineRule="exact"/>
        <w:rPr>
          <w:sz w:val="18"/>
          <w:szCs w:val="18"/>
          <w:lang w:val="bg-BG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5"/>
        <w:gridCol w:w="970"/>
        <w:gridCol w:w="1761"/>
        <w:gridCol w:w="1038"/>
        <w:gridCol w:w="1088"/>
        <w:gridCol w:w="1134"/>
        <w:gridCol w:w="992"/>
        <w:gridCol w:w="1646"/>
        <w:gridCol w:w="893"/>
        <w:gridCol w:w="986"/>
        <w:gridCol w:w="811"/>
        <w:gridCol w:w="989"/>
        <w:gridCol w:w="720"/>
        <w:gridCol w:w="631"/>
        <w:gridCol w:w="910"/>
        <w:gridCol w:w="1070"/>
      </w:tblGrid>
      <w:tr w:rsidR="00CD77EF" w:rsidRPr="00CD77EF" w:rsidTr="000E1F0A">
        <w:trPr>
          <w:trHeight w:hRule="exact" w:val="406"/>
        </w:trPr>
        <w:tc>
          <w:tcPr>
            <w:tcW w:w="15934" w:type="dxa"/>
            <w:gridSpan w:val="1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D77EF" w:rsidRPr="00CD77EF" w:rsidRDefault="00CD77EF" w:rsidP="00CD77EF">
            <w:pPr>
              <w:spacing w:line="200" w:lineRule="exact"/>
              <w:ind w:left="388"/>
              <w:rPr>
                <w:sz w:val="18"/>
                <w:szCs w:val="18"/>
              </w:rPr>
            </w:pPr>
          </w:p>
          <w:p w:rsidR="00CD77EF" w:rsidRPr="004360BC" w:rsidRDefault="00CD77EF" w:rsidP="00B64E2C">
            <w:pPr>
              <w:spacing w:line="200" w:lineRule="exact"/>
              <w:jc w:val="center"/>
              <w:rPr>
                <w:sz w:val="18"/>
                <w:szCs w:val="18"/>
                <w:lang w:val="bg-BG"/>
              </w:rPr>
            </w:pPr>
          </w:p>
        </w:tc>
      </w:tr>
      <w:tr w:rsidR="009E67AD" w:rsidRPr="00CD77EF" w:rsidTr="00DF6667">
        <w:trPr>
          <w:trHeight w:hRule="exact" w:val="10434"/>
        </w:trPr>
        <w:tc>
          <w:tcPr>
            <w:tcW w:w="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7AD" w:rsidRPr="005C6989" w:rsidRDefault="009E67AD" w:rsidP="000E1F0A">
            <w:pPr>
              <w:rPr>
                <w:b/>
              </w:rPr>
            </w:pPr>
            <w:r w:rsidRPr="005C6989">
              <w:rPr>
                <w:b/>
              </w:rPr>
              <w:t>3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7AD" w:rsidRPr="00415C05" w:rsidRDefault="005C2C00" w:rsidP="000E1F0A">
            <w:r w:rsidRPr="00415C05">
              <w:rPr>
                <w:b/>
                <w:lang w:val="bg-BG"/>
              </w:rPr>
              <w:t>М06</w:t>
            </w:r>
            <w:r w:rsidRPr="00415C05">
              <w:rPr>
                <w:b/>
              </w:rPr>
              <w:t xml:space="preserve">. </w:t>
            </w:r>
            <w:r w:rsidRPr="00415C05">
              <w:rPr>
                <w:b/>
                <w:bCs/>
                <w:lang w:val="ru-RU"/>
              </w:rPr>
              <w:t>Опазване и възстановяване на водното биологично разнообразие и подобряване на екосистемите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C00" w:rsidRPr="00415C05" w:rsidRDefault="005C2C00" w:rsidP="005C2C00">
            <w:pPr>
              <w:pStyle w:val="BodyText"/>
              <w:spacing w:after="0"/>
              <w:ind w:right="227"/>
              <w:jc w:val="left"/>
              <w:rPr>
                <w:sz w:val="20"/>
                <w:lang w:val="ru-RU"/>
              </w:rPr>
            </w:pPr>
            <w:r w:rsidRPr="00415C05">
              <w:rPr>
                <w:rFonts w:ascii="Times New Roman" w:hAnsi="Times New Roman"/>
                <w:sz w:val="20"/>
                <w:lang w:val="ru-RU"/>
              </w:rPr>
              <w:t>Опазване и развитие на водната флора и фауна чрез управлението, възстановяването и мониторинга на обекти по „Натура 2000“ и рехабилитацията на водите във вътрешни водоеми в съответствие с Директива 2000/60/ЕО на Европейския парламент и на Съвета, включително на територии за размножаване и пътища на миграция за мигриращите видове и ако е целесъобразно, с участието на рибарите във вътрешни водоеми</w:t>
            </w:r>
            <w:r w:rsidRPr="00415C05">
              <w:rPr>
                <w:sz w:val="20"/>
                <w:lang w:val="ru-RU"/>
              </w:rPr>
              <w:t>.</w:t>
            </w:r>
          </w:p>
          <w:p w:rsidR="009E67AD" w:rsidRPr="00415C05" w:rsidRDefault="009E67AD" w:rsidP="000E1F0A"/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7AD" w:rsidRPr="00415C05" w:rsidRDefault="00B361C7" w:rsidP="000E1F0A">
            <w:pPr>
              <w:jc w:val="center"/>
            </w:pPr>
            <w:proofErr w:type="spellStart"/>
            <w:r w:rsidRPr="00415C05">
              <w:t>Процедура</w:t>
            </w:r>
            <w:proofErr w:type="spellEnd"/>
            <w:r w:rsidRPr="00415C05">
              <w:t xml:space="preserve"> </w:t>
            </w:r>
            <w:proofErr w:type="spellStart"/>
            <w:r w:rsidRPr="00415C05">
              <w:t>на</w:t>
            </w:r>
            <w:proofErr w:type="spellEnd"/>
            <w:r w:rsidRPr="00415C05">
              <w:t xml:space="preserve"> </w:t>
            </w:r>
            <w:proofErr w:type="spellStart"/>
            <w:r w:rsidRPr="00415C05">
              <w:t>подбор</w:t>
            </w:r>
            <w:proofErr w:type="spellEnd"/>
            <w:r w:rsidRPr="00415C05">
              <w:t xml:space="preserve"> </w:t>
            </w:r>
            <w:proofErr w:type="spellStart"/>
            <w:r w:rsidRPr="00415C05">
              <w:t>на</w:t>
            </w:r>
            <w:proofErr w:type="spellEnd"/>
            <w:r w:rsidRPr="00415C05">
              <w:t xml:space="preserve"> </w:t>
            </w:r>
            <w:proofErr w:type="spellStart"/>
            <w:r w:rsidRPr="00415C05">
              <w:t>проекти</w:t>
            </w:r>
            <w:proofErr w:type="spellEnd"/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7AD" w:rsidRPr="00415C05" w:rsidRDefault="00B361C7" w:rsidP="000E1F0A">
            <w:pPr>
              <w:jc w:val="center"/>
            </w:pPr>
            <w:proofErr w:type="spellStart"/>
            <w:r w:rsidRPr="00415C05">
              <w:t>Не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7AD" w:rsidRPr="00415C05" w:rsidRDefault="00B361C7" w:rsidP="000E1F0A">
            <w:pPr>
              <w:jc w:val="center"/>
            </w:pPr>
            <w:r w:rsidRPr="00415C05">
              <w:rPr>
                <w:iCs/>
                <w:lang w:val="bg-BG"/>
              </w:rPr>
              <w:t>30 000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7AD" w:rsidRPr="00415C05" w:rsidRDefault="00416E88" w:rsidP="000E1F0A">
            <w:pPr>
              <w:jc w:val="center"/>
            </w:pPr>
            <w:r w:rsidRPr="00415C05">
              <w:rPr>
                <w:lang w:val="bg-BG"/>
              </w:rPr>
              <w:t>Е</w:t>
            </w:r>
            <w:proofErr w:type="spellStart"/>
            <w:r w:rsidRPr="00415C05">
              <w:t>днолични</w:t>
            </w:r>
            <w:proofErr w:type="spellEnd"/>
            <w:r w:rsidRPr="00415C05">
              <w:t xml:space="preserve"> </w:t>
            </w:r>
            <w:proofErr w:type="spellStart"/>
            <w:r w:rsidRPr="00415C05">
              <w:t>търговци</w:t>
            </w:r>
            <w:proofErr w:type="spellEnd"/>
            <w:r w:rsidRPr="00415C05">
              <w:t xml:space="preserve"> (ЕТ) </w:t>
            </w:r>
            <w:proofErr w:type="spellStart"/>
            <w:r w:rsidRPr="00415C05">
              <w:t>или</w:t>
            </w:r>
            <w:proofErr w:type="spellEnd"/>
            <w:r w:rsidRPr="00415C05">
              <w:t xml:space="preserve"> </w:t>
            </w:r>
            <w:proofErr w:type="spellStart"/>
            <w:r w:rsidRPr="00415C05">
              <w:t>юридически</w:t>
            </w:r>
            <w:proofErr w:type="spellEnd"/>
            <w:r w:rsidRPr="00415C05">
              <w:t xml:space="preserve"> </w:t>
            </w:r>
            <w:proofErr w:type="spellStart"/>
            <w:r w:rsidRPr="00415C05">
              <w:t>лица</w:t>
            </w:r>
            <w:proofErr w:type="spellEnd"/>
            <w:r w:rsidRPr="00415C05">
              <w:t xml:space="preserve">, </w:t>
            </w:r>
            <w:proofErr w:type="spellStart"/>
            <w:r w:rsidRPr="00415C05">
              <w:t>регистрирани</w:t>
            </w:r>
            <w:proofErr w:type="spellEnd"/>
            <w:r w:rsidRPr="00415C05">
              <w:t xml:space="preserve"> </w:t>
            </w:r>
            <w:proofErr w:type="spellStart"/>
            <w:r w:rsidRPr="00415C05">
              <w:t>по</w:t>
            </w:r>
            <w:proofErr w:type="spellEnd"/>
            <w:r w:rsidRPr="00415C05">
              <w:t xml:space="preserve"> </w:t>
            </w:r>
            <w:proofErr w:type="spellStart"/>
            <w:r w:rsidRPr="00415C05">
              <w:t>Търговския</w:t>
            </w:r>
            <w:proofErr w:type="spellEnd"/>
            <w:r w:rsidRPr="00415C05">
              <w:t xml:space="preserve"> </w:t>
            </w:r>
            <w:proofErr w:type="spellStart"/>
            <w:r w:rsidRPr="00415C05">
              <w:t>закон</w:t>
            </w:r>
            <w:proofErr w:type="spellEnd"/>
            <w:r w:rsidRPr="00415C05">
              <w:t xml:space="preserve"> и </w:t>
            </w:r>
            <w:proofErr w:type="spellStart"/>
            <w:r w:rsidRPr="00415C05">
              <w:t>Закон</w:t>
            </w:r>
            <w:proofErr w:type="spellEnd"/>
            <w:r w:rsidRPr="00415C05">
              <w:t xml:space="preserve"> </w:t>
            </w:r>
            <w:proofErr w:type="spellStart"/>
            <w:r w:rsidRPr="00415C05">
              <w:t>за</w:t>
            </w:r>
            <w:proofErr w:type="spellEnd"/>
            <w:r w:rsidRPr="00415C05">
              <w:t xml:space="preserve"> </w:t>
            </w:r>
            <w:proofErr w:type="spellStart"/>
            <w:r w:rsidRPr="00415C05">
              <w:t>кооперациите</w:t>
            </w:r>
            <w:proofErr w:type="spellEnd"/>
            <w:r w:rsidRPr="00415C05">
              <w:rPr>
                <w:lang w:val="bg-BG"/>
              </w:rPr>
              <w:t>, Юридически лица с нестопанска цел, Община Самоков, Училища, Читалища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430" w:rsidRPr="00415C05" w:rsidRDefault="00243430" w:rsidP="00243430">
            <w:pPr>
              <w:pStyle w:val="NormalWeb"/>
              <w:spacing w:before="0" w:beforeAutospacing="0" w:after="0" w:afterAutospacing="0"/>
              <w:rPr>
                <w:iCs/>
                <w:sz w:val="20"/>
                <w:szCs w:val="20"/>
                <w:lang w:val="ru-RU"/>
              </w:rPr>
            </w:pPr>
            <w:r w:rsidRPr="00415C05">
              <w:rPr>
                <w:iCs/>
                <w:sz w:val="20"/>
                <w:szCs w:val="20"/>
                <w:lang w:val="ru-RU"/>
              </w:rPr>
              <w:t>Наблюдение, оценка и предписания за опазване и възстановяване на биоразнообразието на даден район, извършвани с партньорство на научни институти и организации съвместно с заинтересованите лица</w:t>
            </w:r>
          </w:p>
          <w:p w:rsidR="00243430" w:rsidRPr="00415C05" w:rsidRDefault="00243430" w:rsidP="0024343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15C05">
              <w:rPr>
                <w:sz w:val="20"/>
                <w:szCs w:val="20"/>
                <w:lang w:val="ru-RU"/>
              </w:rPr>
              <w:t>У</w:t>
            </w:r>
            <w:r w:rsidRPr="00415C05">
              <w:rPr>
                <w:sz w:val="20"/>
                <w:szCs w:val="20"/>
              </w:rPr>
              <w:t>правление, възстановяване и мониторинг на защитени територии  и обекти по „НАТУРА 2000“</w:t>
            </w:r>
          </w:p>
          <w:p w:rsidR="00243430" w:rsidRPr="00415C05" w:rsidRDefault="00243430" w:rsidP="00243430">
            <w:pPr>
              <w:pStyle w:val="NormalWeb"/>
              <w:spacing w:before="0" w:beforeAutospacing="0" w:after="0" w:afterAutospacing="0"/>
              <w:rPr>
                <w:sz w:val="20"/>
                <w:szCs w:val="20"/>
                <w:lang w:val="ru-RU" w:eastAsia="en-US"/>
              </w:rPr>
            </w:pPr>
            <w:r w:rsidRPr="00415C05">
              <w:rPr>
                <w:sz w:val="20"/>
                <w:szCs w:val="20"/>
                <w:lang w:val="ru-RU" w:eastAsia="en-US"/>
              </w:rPr>
              <w:t xml:space="preserve">Изграждане, монтаж или осъвременяване на стационарни или преносими съоръжения, целящи опазването и развитието на  флората и фауната </w:t>
            </w:r>
          </w:p>
          <w:p w:rsidR="00243430" w:rsidRPr="00415C05" w:rsidRDefault="00243430" w:rsidP="00243430">
            <w:pPr>
              <w:pStyle w:val="NormalWeb"/>
              <w:spacing w:before="0" w:beforeAutospacing="0" w:after="0" w:afterAutospacing="0"/>
              <w:rPr>
                <w:sz w:val="20"/>
                <w:szCs w:val="20"/>
                <w:lang w:val="ru-RU" w:eastAsia="en-US"/>
              </w:rPr>
            </w:pPr>
            <w:r w:rsidRPr="00415C05">
              <w:rPr>
                <w:sz w:val="20"/>
                <w:szCs w:val="20"/>
                <w:lang w:val="ru-RU" w:eastAsia="en-US"/>
              </w:rPr>
              <w:t>Разпространение на знания за околната среда, както и подобряване на състоянието ѝ</w:t>
            </w:r>
          </w:p>
          <w:p w:rsidR="009E67AD" w:rsidRPr="00415C05" w:rsidRDefault="00243430" w:rsidP="00243430">
            <w:pPr>
              <w:widowControl w:val="0"/>
              <w:tabs>
                <w:tab w:val="left" w:pos="305"/>
              </w:tabs>
              <w:autoSpaceDE w:val="0"/>
              <w:autoSpaceDN w:val="0"/>
              <w:ind w:right="318"/>
            </w:pPr>
            <w:r w:rsidRPr="00415C05">
              <w:rPr>
                <w:lang w:val="ru-RU"/>
              </w:rPr>
              <w:t>П</w:t>
            </w:r>
            <w:proofErr w:type="spellStart"/>
            <w:r w:rsidRPr="00415C05">
              <w:t>ринос</w:t>
            </w:r>
            <w:proofErr w:type="spellEnd"/>
            <w:r w:rsidRPr="00415C05">
              <w:t xml:space="preserve"> </w:t>
            </w:r>
            <w:proofErr w:type="spellStart"/>
            <w:r w:rsidRPr="00415C05">
              <w:t>за</w:t>
            </w:r>
            <w:proofErr w:type="spellEnd"/>
            <w:r w:rsidRPr="00415C05">
              <w:t xml:space="preserve"> </w:t>
            </w:r>
            <w:proofErr w:type="spellStart"/>
            <w:r w:rsidRPr="00415C05">
              <w:t>по-доброто</w:t>
            </w:r>
            <w:proofErr w:type="spellEnd"/>
            <w:r w:rsidRPr="00415C05">
              <w:t xml:space="preserve"> </w:t>
            </w:r>
            <w:proofErr w:type="spellStart"/>
            <w:r w:rsidRPr="00415C05">
              <w:t>управление</w:t>
            </w:r>
            <w:proofErr w:type="spellEnd"/>
            <w:r w:rsidRPr="00415C05">
              <w:t xml:space="preserve"> </w:t>
            </w:r>
            <w:proofErr w:type="spellStart"/>
            <w:r w:rsidRPr="00415C05">
              <w:t>или</w:t>
            </w:r>
            <w:proofErr w:type="spellEnd"/>
            <w:r w:rsidRPr="00415C05">
              <w:t xml:space="preserve"> </w:t>
            </w:r>
            <w:proofErr w:type="spellStart"/>
            <w:r w:rsidRPr="00415C05">
              <w:t>съхранение</w:t>
            </w:r>
            <w:proofErr w:type="spellEnd"/>
            <w:r w:rsidRPr="00415C05">
              <w:t xml:space="preserve"> </w:t>
            </w:r>
            <w:proofErr w:type="spellStart"/>
            <w:r w:rsidRPr="00415C05">
              <w:t>на</w:t>
            </w:r>
            <w:proofErr w:type="spellEnd"/>
            <w:r w:rsidRPr="00415C05">
              <w:t xml:space="preserve"> </w:t>
            </w:r>
            <w:proofErr w:type="spellStart"/>
            <w:r w:rsidRPr="00415C05">
              <w:t>природните</w:t>
            </w:r>
            <w:proofErr w:type="spellEnd"/>
            <w:r w:rsidRPr="00415C05">
              <w:t xml:space="preserve"> </w:t>
            </w:r>
            <w:r w:rsidRPr="00415C05">
              <w:rPr>
                <w:spacing w:val="-14"/>
              </w:rPr>
              <w:t xml:space="preserve"> </w:t>
            </w:r>
            <w:proofErr w:type="spellStart"/>
            <w:r w:rsidRPr="00415C05">
              <w:t>ресурси</w:t>
            </w:r>
            <w:proofErr w:type="spellEnd"/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5F" w:rsidRPr="00415C05" w:rsidRDefault="000C055F" w:rsidP="00AE622C">
            <w:pPr>
              <w:spacing w:before="2" w:line="200" w:lineRule="exact"/>
              <w:ind w:left="105" w:right="94"/>
              <w:jc w:val="center"/>
            </w:pPr>
            <w:proofErr w:type="spellStart"/>
            <w:r w:rsidRPr="00415C05">
              <w:t>Ин</w:t>
            </w:r>
            <w:r w:rsidRPr="00415C05">
              <w:rPr>
                <w:spacing w:val="-1"/>
              </w:rPr>
              <w:t>вес</w:t>
            </w:r>
            <w:r w:rsidRPr="00415C05">
              <w:rPr>
                <w:spacing w:val="1"/>
              </w:rPr>
              <w:t>т</w:t>
            </w:r>
            <w:r w:rsidRPr="00415C05">
              <w:t>и</w:t>
            </w:r>
            <w:proofErr w:type="spellEnd"/>
            <w:r w:rsidRPr="00415C05">
              <w:t xml:space="preserve"> </w:t>
            </w:r>
            <w:proofErr w:type="spellStart"/>
            <w:r w:rsidRPr="00415C05">
              <w:t>ци</w:t>
            </w:r>
            <w:r w:rsidRPr="00415C05">
              <w:rPr>
                <w:spacing w:val="1"/>
              </w:rPr>
              <w:t>о</w:t>
            </w:r>
            <w:r w:rsidRPr="00415C05">
              <w:t>нни</w:t>
            </w:r>
            <w:proofErr w:type="spellEnd"/>
            <w:r w:rsidRPr="00415C05">
              <w:t xml:space="preserve"> </w:t>
            </w:r>
            <w:proofErr w:type="spellStart"/>
            <w:r w:rsidRPr="00415C05">
              <w:rPr>
                <w:spacing w:val="1"/>
              </w:rPr>
              <w:t>р</w:t>
            </w:r>
            <w:r w:rsidRPr="00415C05">
              <w:rPr>
                <w:spacing w:val="-1"/>
              </w:rPr>
              <w:t>а</w:t>
            </w:r>
            <w:r w:rsidRPr="00415C05">
              <w:rPr>
                <w:spacing w:val="1"/>
              </w:rPr>
              <w:t>з</w:t>
            </w:r>
            <w:r w:rsidRPr="00415C05">
              <w:rPr>
                <w:spacing w:val="-1"/>
              </w:rPr>
              <w:t>х</w:t>
            </w:r>
            <w:r w:rsidRPr="00415C05">
              <w:rPr>
                <w:spacing w:val="1"/>
              </w:rPr>
              <w:t>о</w:t>
            </w:r>
            <w:r w:rsidRPr="00415C05">
              <w:t>ди</w:t>
            </w:r>
            <w:proofErr w:type="spellEnd"/>
            <w:r w:rsidRPr="00415C05">
              <w:t xml:space="preserve">, </w:t>
            </w:r>
            <w:proofErr w:type="spellStart"/>
            <w:r w:rsidRPr="00415C05">
              <w:rPr>
                <w:spacing w:val="1"/>
              </w:rPr>
              <w:t>р</w:t>
            </w:r>
            <w:r w:rsidRPr="00415C05">
              <w:rPr>
                <w:spacing w:val="-1"/>
              </w:rPr>
              <w:t>а</w:t>
            </w:r>
            <w:r w:rsidRPr="00415C05">
              <w:rPr>
                <w:spacing w:val="1"/>
              </w:rPr>
              <w:t>з</w:t>
            </w:r>
            <w:r w:rsidRPr="00415C05">
              <w:rPr>
                <w:spacing w:val="-1"/>
              </w:rPr>
              <w:t>х</w:t>
            </w:r>
            <w:r w:rsidRPr="00415C05">
              <w:rPr>
                <w:spacing w:val="1"/>
              </w:rPr>
              <w:t>о</w:t>
            </w:r>
            <w:r w:rsidRPr="00415C05">
              <w:t>ди</w:t>
            </w:r>
            <w:proofErr w:type="spellEnd"/>
          </w:p>
          <w:p w:rsidR="009E67AD" w:rsidRPr="00415C05" w:rsidRDefault="000C055F" w:rsidP="00AE622C">
            <w:pPr>
              <w:jc w:val="center"/>
            </w:pPr>
            <w:proofErr w:type="spellStart"/>
            <w:r w:rsidRPr="00415C05">
              <w:rPr>
                <w:spacing w:val="1"/>
              </w:rPr>
              <w:t>з</w:t>
            </w:r>
            <w:r w:rsidRPr="00415C05">
              <w:t>а</w:t>
            </w:r>
            <w:proofErr w:type="spellEnd"/>
            <w:r w:rsidRPr="00415C05">
              <w:t xml:space="preserve"> </w:t>
            </w:r>
            <w:r w:rsidRPr="00415C05">
              <w:rPr>
                <w:spacing w:val="-1"/>
                <w:lang w:val="bg-BG"/>
              </w:rPr>
              <w:t>услуги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7AD" w:rsidRPr="00415C05" w:rsidRDefault="000C055F" w:rsidP="00AE622C">
            <w:pPr>
              <w:jc w:val="center"/>
            </w:pPr>
            <w:proofErr w:type="spellStart"/>
            <w:r w:rsidRPr="00415C05">
              <w:t>до</w:t>
            </w:r>
            <w:proofErr w:type="spellEnd"/>
            <w:r w:rsidRPr="00415C05">
              <w:t xml:space="preserve"> 100 %</w:t>
            </w:r>
            <w:r w:rsidRPr="00415C05">
              <w:rPr>
                <w:lang w:val="bg-BG"/>
              </w:rPr>
              <w:t xml:space="preserve"> в случай, че проекта не генерира нетни приходи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7AD" w:rsidRPr="00415C05" w:rsidRDefault="00F52E53" w:rsidP="00AE622C">
            <w:pPr>
              <w:jc w:val="center"/>
            </w:pPr>
            <w:r w:rsidRPr="00415C05">
              <w:rPr>
                <w:lang w:val="bg-BG"/>
              </w:rPr>
              <w:t>1</w:t>
            </w:r>
            <w:r w:rsidRPr="00415C05">
              <w:t>-</w:t>
            </w:r>
            <w:r w:rsidRPr="00415C05">
              <w:rPr>
                <w:lang w:val="bg-BG"/>
              </w:rPr>
              <w:t>в</w:t>
            </w:r>
            <w:r w:rsidRPr="00415C05">
              <w:t xml:space="preserve">о </w:t>
            </w:r>
            <w:proofErr w:type="spellStart"/>
            <w:r w:rsidRPr="00415C05">
              <w:t>тримес</w:t>
            </w:r>
            <w:proofErr w:type="spellEnd"/>
            <w:r w:rsidRPr="00415C05">
              <w:t xml:space="preserve"> </w:t>
            </w:r>
            <w:proofErr w:type="spellStart"/>
            <w:r w:rsidRPr="00415C05">
              <w:t>ечие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7AD" w:rsidRPr="00415C05" w:rsidRDefault="00B83750" w:rsidP="00AE622C">
            <w:pPr>
              <w:jc w:val="center"/>
            </w:pPr>
            <w:r w:rsidRPr="00415C05">
              <w:rPr>
                <w:lang w:val="bg-BG"/>
              </w:rPr>
              <w:t>6</w:t>
            </w:r>
            <w:r w:rsidRPr="00415C05">
              <w:t xml:space="preserve">0 </w:t>
            </w:r>
            <w:proofErr w:type="spellStart"/>
            <w:r w:rsidRPr="00415C05">
              <w:t>дни</w:t>
            </w:r>
            <w:proofErr w:type="spellEnd"/>
            <w:r w:rsidRPr="00415C05">
              <w:t xml:space="preserve"> </w:t>
            </w:r>
            <w:proofErr w:type="spellStart"/>
            <w:r w:rsidRPr="00415C05">
              <w:t>от</w:t>
            </w:r>
            <w:proofErr w:type="spellEnd"/>
            <w:r w:rsidRPr="00415C05">
              <w:t xml:space="preserve"> </w:t>
            </w:r>
            <w:proofErr w:type="spellStart"/>
            <w:r w:rsidRPr="00415C05">
              <w:t>датата</w:t>
            </w:r>
            <w:proofErr w:type="spellEnd"/>
            <w:r w:rsidRPr="00415C05">
              <w:t xml:space="preserve"> </w:t>
            </w:r>
            <w:proofErr w:type="spellStart"/>
            <w:r w:rsidRPr="00415C05">
              <w:t>на</w:t>
            </w:r>
            <w:proofErr w:type="spellEnd"/>
            <w:r w:rsidRPr="00415C05">
              <w:t xml:space="preserve"> </w:t>
            </w:r>
            <w:proofErr w:type="spellStart"/>
            <w:r w:rsidRPr="00415C05">
              <w:t>обявяване</w:t>
            </w:r>
            <w:proofErr w:type="spellEnd"/>
            <w:r w:rsidRPr="00415C05">
              <w:t xml:space="preserve"> </w:t>
            </w:r>
            <w:proofErr w:type="spellStart"/>
            <w:r w:rsidRPr="00415C05">
              <w:t>на</w:t>
            </w:r>
            <w:proofErr w:type="spellEnd"/>
            <w:r w:rsidRPr="00415C05">
              <w:t xml:space="preserve"> </w:t>
            </w:r>
            <w:proofErr w:type="spellStart"/>
            <w:r w:rsidRPr="00415C05">
              <w:t>процедурата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7AD" w:rsidRPr="00415C05" w:rsidRDefault="00FD04F0" w:rsidP="00AE622C">
            <w:pPr>
              <w:jc w:val="center"/>
              <w:rPr>
                <w:lang w:val="bg-BG"/>
              </w:rPr>
            </w:pPr>
            <w:r w:rsidRPr="00415C05">
              <w:rPr>
                <w:lang w:val="bg-BG"/>
              </w:rPr>
              <w:t>не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7AD" w:rsidRPr="00415C05" w:rsidRDefault="00FD04F0" w:rsidP="00AE622C">
            <w:pPr>
              <w:jc w:val="center"/>
              <w:rPr>
                <w:lang w:val="bg-BG"/>
              </w:rPr>
            </w:pPr>
            <w:r w:rsidRPr="00415C05">
              <w:rPr>
                <w:lang w:val="bg-BG"/>
              </w:rPr>
              <w:t>не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7AD" w:rsidRPr="00415C05" w:rsidRDefault="009555B8" w:rsidP="00AE622C">
            <w:pPr>
              <w:jc w:val="center"/>
            </w:pPr>
            <w:r w:rsidRPr="00415C05">
              <w:rPr>
                <w:lang w:val="bg-BG"/>
              </w:rPr>
              <w:t>5 000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7AD" w:rsidRPr="00415C05" w:rsidRDefault="009555B8" w:rsidP="00AE622C">
            <w:pPr>
              <w:jc w:val="center"/>
            </w:pPr>
            <w:r w:rsidRPr="00415C05">
              <w:rPr>
                <w:lang w:val="bg-BG"/>
              </w:rPr>
              <w:t>30 000</w:t>
            </w:r>
          </w:p>
        </w:tc>
      </w:tr>
    </w:tbl>
    <w:p w:rsidR="00C44B51" w:rsidRDefault="00C44B51">
      <w:pPr>
        <w:spacing w:line="200" w:lineRule="exact"/>
        <w:ind w:left="388"/>
        <w:rPr>
          <w:sz w:val="18"/>
          <w:szCs w:val="18"/>
          <w:lang w:val="bg-BG"/>
        </w:rPr>
      </w:pPr>
    </w:p>
    <w:p w:rsidR="00C44B51" w:rsidRDefault="00C44B51">
      <w:pPr>
        <w:spacing w:line="200" w:lineRule="exact"/>
        <w:ind w:left="388"/>
        <w:rPr>
          <w:sz w:val="18"/>
          <w:szCs w:val="18"/>
          <w:lang w:val="bg-BG"/>
        </w:rPr>
      </w:pPr>
    </w:p>
    <w:p w:rsidR="00C44B51" w:rsidRDefault="00C44B51">
      <w:pPr>
        <w:spacing w:line="200" w:lineRule="exact"/>
        <w:ind w:left="388"/>
        <w:rPr>
          <w:sz w:val="18"/>
          <w:szCs w:val="18"/>
          <w:lang w:val="bg-BG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5"/>
        <w:gridCol w:w="970"/>
        <w:gridCol w:w="1761"/>
        <w:gridCol w:w="1038"/>
        <w:gridCol w:w="805"/>
        <w:gridCol w:w="1417"/>
        <w:gridCol w:w="29"/>
        <w:gridCol w:w="963"/>
        <w:gridCol w:w="26"/>
        <w:gridCol w:w="1620"/>
        <w:gridCol w:w="893"/>
        <w:gridCol w:w="986"/>
        <w:gridCol w:w="811"/>
        <w:gridCol w:w="989"/>
        <w:gridCol w:w="720"/>
        <w:gridCol w:w="631"/>
        <w:gridCol w:w="910"/>
        <w:gridCol w:w="1070"/>
      </w:tblGrid>
      <w:tr w:rsidR="0074410C" w:rsidTr="00632DB7">
        <w:trPr>
          <w:trHeight w:hRule="exact" w:val="682"/>
        </w:trPr>
        <w:tc>
          <w:tcPr>
            <w:tcW w:w="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410C" w:rsidRDefault="0074410C" w:rsidP="000E1F0A">
            <w:pPr>
              <w:spacing w:before="8" w:line="100" w:lineRule="exact"/>
              <w:rPr>
                <w:sz w:val="11"/>
                <w:szCs w:val="11"/>
              </w:rPr>
            </w:pPr>
          </w:p>
          <w:p w:rsidR="0074410C" w:rsidRDefault="0074410C" w:rsidP="000E1F0A">
            <w:pPr>
              <w:ind w:left="9" w:right="7" w:firstLine="1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№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о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ред</w:t>
            </w:r>
            <w:proofErr w:type="spellEnd"/>
          </w:p>
        </w:tc>
        <w:tc>
          <w:tcPr>
            <w:tcW w:w="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410C" w:rsidRDefault="0074410C" w:rsidP="000E1F0A">
            <w:pPr>
              <w:spacing w:before="8" w:line="100" w:lineRule="exact"/>
              <w:rPr>
                <w:sz w:val="11"/>
                <w:szCs w:val="11"/>
              </w:rPr>
            </w:pPr>
          </w:p>
          <w:p w:rsidR="0074410C" w:rsidRDefault="0074410C" w:rsidP="000E1F0A">
            <w:pPr>
              <w:ind w:left="7" w:right="13" w:firstLine="2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Н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1"/>
                <w:sz w:val="16"/>
                <w:szCs w:val="16"/>
              </w:rPr>
              <w:t>и</w:t>
            </w:r>
            <w:r>
              <w:rPr>
                <w:b/>
                <w:spacing w:val="1"/>
                <w:sz w:val="16"/>
                <w:szCs w:val="16"/>
              </w:rPr>
              <w:t>м</w:t>
            </w:r>
            <w:r>
              <w:rPr>
                <w:b/>
                <w:spacing w:val="-2"/>
                <w:sz w:val="16"/>
                <w:szCs w:val="16"/>
              </w:rPr>
              <w:t>е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pacing w:val="1"/>
                <w:sz w:val="16"/>
                <w:szCs w:val="16"/>
              </w:rPr>
              <w:t>о</w:t>
            </w:r>
            <w:proofErr w:type="spellEnd"/>
            <w:r>
              <w:rPr>
                <w:b/>
                <w:sz w:val="16"/>
                <w:szCs w:val="16"/>
              </w:rPr>
              <w:t xml:space="preserve">- </w:t>
            </w:r>
            <w:proofErr w:type="spellStart"/>
            <w:r>
              <w:rPr>
                <w:b/>
                <w:sz w:val="16"/>
                <w:szCs w:val="16"/>
              </w:rPr>
              <w:t>в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z w:val="16"/>
                <w:szCs w:val="16"/>
              </w:rPr>
              <w:t>е</w:t>
            </w:r>
            <w:proofErr w:type="spellEnd"/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ц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у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2"/>
                <w:sz w:val="16"/>
                <w:szCs w:val="16"/>
              </w:rPr>
              <w:t>т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</w:p>
        </w:tc>
        <w:tc>
          <w:tcPr>
            <w:tcW w:w="17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410C" w:rsidRDefault="0074410C" w:rsidP="000E1F0A">
            <w:pPr>
              <w:spacing w:before="1" w:line="120" w:lineRule="exact"/>
              <w:rPr>
                <w:sz w:val="12"/>
                <w:szCs w:val="12"/>
              </w:rPr>
            </w:pPr>
          </w:p>
          <w:p w:rsidR="0074410C" w:rsidRDefault="0074410C" w:rsidP="000E1F0A">
            <w:pPr>
              <w:spacing w:line="180" w:lineRule="exact"/>
              <w:ind w:left="-9" w:right="-6" w:hanging="2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Це</w:t>
            </w:r>
            <w:r>
              <w:rPr>
                <w:b/>
                <w:spacing w:val="-1"/>
                <w:sz w:val="16"/>
                <w:szCs w:val="16"/>
              </w:rPr>
              <w:t>л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ре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pacing w:val="-2"/>
                <w:sz w:val="16"/>
                <w:szCs w:val="16"/>
              </w:rPr>
              <w:t>с</w:t>
            </w:r>
            <w:r>
              <w:rPr>
                <w:b/>
                <w:sz w:val="16"/>
                <w:szCs w:val="16"/>
              </w:rPr>
              <w:t>т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z w:val="16"/>
                <w:szCs w:val="16"/>
              </w:rPr>
              <w:t>в</w:t>
            </w:r>
            <w:r>
              <w:rPr>
                <w:b/>
                <w:spacing w:val="-2"/>
                <w:sz w:val="16"/>
                <w:szCs w:val="16"/>
              </w:rPr>
              <w:t>я</w:t>
            </w:r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pacing w:val="-1"/>
                <w:sz w:val="16"/>
                <w:szCs w:val="16"/>
              </w:rPr>
              <w:t>а</w:t>
            </w:r>
            <w:r>
              <w:rPr>
                <w:b/>
                <w:sz w:val="16"/>
                <w:szCs w:val="16"/>
              </w:rPr>
              <w:t>та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  <w:t>Б</w:t>
            </w:r>
            <w:r>
              <w:rPr>
                <w:b/>
                <w:spacing w:val="1"/>
                <w:sz w:val="16"/>
                <w:szCs w:val="16"/>
              </w:rPr>
              <w:t>Ф</w:t>
            </w:r>
            <w:r>
              <w:rPr>
                <w:b/>
                <w:spacing w:val="-2"/>
                <w:sz w:val="16"/>
                <w:szCs w:val="16"/>
              </w:rPr>
              <w:t>П</w:t>
            </w:r>
            <w:r>
              <w:rPr>
                <w:b/>
                <w:position w:val="7"/>
                <w:sz w:val="10"/>
                <w:szCs w:val="10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о</w:t>
            </w:r>
            <w:proofErr w:type="spellEnd"/>
            <w:r>
              <w:rPr>
                <w:b/>
                <w:sz w:val="16"/>
                <w:szCs w:val="16"/>
              </w:rPr>
              <w:t xml:space="preserve"> 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ц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у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2"/>
                <w:sz w:val="16"/>
                <w:szCs w:val="16"/>
              </w:rPr>
              <w:t>т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410C" w:rsidRDefault="0074410C" w:rsidP="000E1F0A">
            <w:pPr>
              <w:spacing w:before="8" w:line="100" w:lineRule="exact"/>
              <w:rPr>
                <w:sz w:val="11"/>
                <w:szCs w:val="11"/>
              </w:rPr>
            </w:pPr>
          </w:p>
          <w:p w:rsidR="0074410C" w:rsidRDefault="0074410C" w:rsidP="000E1F0A">
            <w:pPr>
              <w:ind w:left="19" w:right="41" w:hanging="1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Н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2"/>
                <w:sz w:val="16"/>
                <w:szCs w:val="16"/>
              </w:rPr>
              <w:t>ч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z w:val="16"/>
                <w:szCs w:val="16"/>
              </w:rPr>
              <w:t>н</w:t>
            </w:r>
            <w:proofErr w:type="spellEnd"/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pacing w:val="-3"/>
                <w:sz w:val="16"/>
                <w:szCs w:val="16"/>
              </w:rPr>
              <w:t>в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1"/>
                <w:sz w:val="16"/>
                <w:szCs w:val="16"/>
              </w:rPr>
              <w:t>ж</w:t>
            </w:r>
            <w:r>
              <w:rPr>
                <w:b/>
                <w:sz w:val="16"/>
                <w:szCs w:val="16"/>
              </w:rPr>
              <w:t>д</w:t>
            </w:r>
            <w:r>
              <w:rPr>
                <w:b/>
                <w:spacing w:val="-1"/>
                <w:sz w:val="16"/>
                <w:szCs w:val="16"/>
              </w:rPr>
              <w:t>а</w:t>
            </w:r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е</w:t>
            </w:r>
            <w:proofErr w:type="spellEnd"/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ц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у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2"/>
                <w:sz w:val="16"/>
                <w:szCs w:val="16"/>
              </w:rPr>
              <w:t>т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съ</w:t>
            </w:r>
            <w:r>
              <w:rPr>
                <w:b/>
                <w:spacing w:val="-1"/>
                <w:sz w:val="16"/>
                <w:szCs w:val="16"/>
              </w:rPr>
              <w:t>гл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2"/>
                <w:sz w:val="16"/>
                <w:szCs w:val="16"/>
              </w:rPr>
              <w:t>с</w:t>
            </w:r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о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-2"/>
                <w:sz w:val="16"/>
                <w:szCs w:val="16"/>
              </w:rPr>
              <w:t>ч</w:t>
            </w:r>
            <w:r>
              <w:rPr>
                <w:b/>
                <w:spacing w:val="1"/>
                <w:sz w:val="16"/>
                <w:szCs w:val="16"/>
              </w:rPr>
              <w:t>л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2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т</w:t>
            </w:r>
            <w:proofErr w:type="spellEnd"/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ПМС</w:t>
            </w:r>
            <w:r>
              <w:rPr>
                <w:b/>
                <w:spacing w:val="-2"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  <w:t>16</w:t>
            </w:r>
            <w:r>
              <w:rPr>
                <w:b/>
                <w:sz w:val="16"/>
                <w:szCs w:val="16"/>
              </w:rPr>
              <w:t xml:space="preserve">2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т</w:t>
            </w:r>
            <w:proofErr w:type="spellEnd"/>
          </w:p>
          <w:p w:rsidR="0074410C" w:rsidRDefault="0074410C" w:rsidP="000E1F0A">
            <w:pPr>
              <w:spacing w:line="180" w:lineRule="exact"/>
              <w:ind w:left="301" w:right="320"/>
              <w:jc w:val="center"/>
              <w:rPr>
                <w:sz w:val="16"/>
                <w:szCs w:val="16"/>
              </w:rPr>
            </w:pPr>
            <w:r>
              <w:rPr>
                <w:b/>
                <w:spacing w:val="1"/>
                <w:sz w:val="16"/>
                <w:szCs w:val="16"/>
              </w:rPr>
              <w:t>2</w:t>
            </w:r>
            <w:r>
              <w:rPr>
                <w:b/>
                <w:spacing w:val="-1"/>
                <w:sz w:val="16"/>
                <w:szCs w:val="16"/>
              </w:rPr>
              <w:t>01</w:t>
            </w:r>
            <w:r>
              <w:rPr>
                <w:b/>
                <w:sz w:val="16"/>
                <w:szCs w:val="16"/>
              </w:rPr>
              <w:t>6</w:t>
            </w:r>
            <w:r>
              <w:rPr>
                <w:b/>
                <w:spacing w:val="2"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  <w:t>г</w:t>
            </w:r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8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410C" w:rsidRDefault="0074410C" w:rsidP="000E1F0A">
            <w:pPr>
              <w:spacing w:line="120" w:lineRule="exact"/>
              <w:rPr>
                <w:sz w:val="12"/>
                <w:szCs w:val="12"/>
              </w:rPr>
            </w:pPr>
          </w:p>
          <w:p w:rsidR="0074410C" w:rsidRPr="00EA048D" w:rsidRDefault="0074410C" w:rsidP="000E1F0A">
            <w:pPr>
              <w:spacing w:line="236" w:lineRule="auto"/>
              <w:ind w:left="15" w:right="15" w:hanging="1"/>
              <w:jc w:val="center"/>
              <w:rPr>
                <w:sz w:val="10"/>
                <w:szCs w:val="10"/>
                <w:lang w:val="bg-BG"/>
              </w:rPr>
            </w:pPr>
            <w:proofErr w:type="spellStart"/>
            <w:r>
              <w:rPr>
                <w:b/>
                <w:sz w:val="16"/>
                <w:szCs w:val="16"/>
              </w:rPr>
              <w:t>Извър</w:t>
            </w:r>
            <w:r>
              <w:rPr>
                <w:b/>
                <w:spacing w:val="1"/>
                <w:sz w:val="16"/>
                <w:szCs w:val="16"/>
              </w:rPr>
              <w:t>ш</w:t>
            </w:r>
            <w:r>
              <w:rPr>
                <w:b/>
                <w:spacing w:val="-3"/>
                <w:sz w:val="16"/>
                <w:szCs w:val="16"/>
              </w:rPr>
              <w:t>в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е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ред</w:t>
            </w:r>
            <w:r>
              <w:rPr>
                <w:b/>
                <w:spacing w:val="-3"/>
                <w:sz w:val="16"/>
                <w:szCs w:val="16"/>
              </w:rPr>
              <w:t>в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и</w:t>
            </w:r>
            <w:r>
              <w:rPr>
                <w:b/>
                <w:sz w:val="16"/>
                <w:szCs w:val="16"/>
              </w:rPr>
              <w:t>т</w:t>
            </w:r>
            <w:r>
              <w:rPr>
                <w:b/>
                <w:spacing w:val="-2"/>
                <w:sz w:val="16"/>
                <w:szCs w:val="16"/>
              </w:rPr>
              <w:t>е</w:t>
            </w:r>
            <w:r>
              <w:rPr>
                <w:b/>
                <w:spacing w:val="1"/>
                <w:sz w:val="16"/>
                <w:szCs w:val="16"/>
              </w:rPr>
              <w:t>л</w:t>
            </w:r>
            <w:r>
              <w:rPr>
                <w:b/>
                <w:sz w:val="16"/>
                <w:szCs w:val="16"/>
              </w:rPr>
              <w:t>е</w:t>
            </w:r>
            <w:proofErr w:type="spellEnd"/>
            <w:r>
              <w:rPr>
                <w:b/>
                <w:sz w:val="16"/>
                <w:szCs w:val="16"/>
              </w:rPr>
              <w:t xml:space="preserve"> н</w:t>
            </w:r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по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-1"/>
                <w:sz w:val="16"/>
                <w:szCs w:val="16"/>
              </w:rPr>
              <w:t>б</w:t>
            </w:r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р</w:t>
            </w:r>
            <w:proofErr w:type="spellEnd"/>
            <w:r>
              <w:rPr>
                <w:b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к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pacing w:val="-1"/>
                <w:sz w:val="16"/>
                <w:szCs w:val="16"/>
              </w:rPr>
              <w:t>ц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1"/>
                <w:sz w:val="16"/>
                <w:szCs w:val="16"/>
              </w:rPr>
              <w:t>пц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за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1"/>
                <w:sz w:val="16"/>
                <w:szCs w:val="16"/>
              </w:rPr>
              <w:t>к</w:t>
            </w:r>
            <w:r>
              <w:rPr>
                <w:b/>
                <w:spacing w:val="-2"/>
                <w:sz w:val="16"/>
                <w:szCs w:val="16"/>
              </w:rPr>
              <w:t>т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ре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ло</w:t>
            </w:r>
            <w:r>
              <w:rPr>
                <w:b/>
                <w:spacing w:val="-4"/>
                <w:sz w:val="16"/>
                <w:szCs w:val="16"/>
              </w:rPr>
              <w:t>ж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pacing w:val="-2"/>
                <w:sz w:val="16"/>
                <w:szCs w:val="16"/>
              </w:rPr>
              <w:t>я</w:t>
            </w:r>
            <w:proofErr w:type="spellEnd"/>
          </w:p>
        </w:tc>
        <w:tc>
          <w:tcPr>
            <w:tcW w:w="14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410C" w:rsidRDefault="0074410C" w:rsidP="000E1F0A">
            <w:pPr>
              <w:spacing w:before="8" w:line="100" w:lineRule="exact"/>
              <w:rPr>
                <w:sz w:val="11"/>
                <w:szCs w:val="11"/>
              </w:rPr>
            </w:pPr>
          </w:p>
          <w:p w:rsidR="0074410C" w:rsidRDefault="0074410C" w:rsidP="000E1F0A">
            <w:pPr>
              <w:ind w:left="7" w:right="30" w:hanging="3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О</w:t>
            </w:r>
            <w:r>
              <w:rPr>
                <w:b/>
                <w:spacing w:val="-1"/>
                <w:sz w:val="16"/>
                <w:szCs w:val="16"/>
              </w:rPr>
              <w:t>б</w:t>
            </w:r>
            <w:r>
              <w:rPr>
                <w:b/>
                <w:sz w:val="16"/>
                <w:szCs w:val="16"/>
              </w:rPr>
              <w:t>щ</w:t>
            </w:r>
            <w:proofErr w:type="spellEnd"/>
            <w:r>
              <w:rPr>
                <w:b/>
                <w:spacing w:val="2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а</w:t>
            </w:r>
            <w:r>
              <w:rPr>
                <w:b/>
                <w:sz w:val="16"/>
                <w:szCs w:val="16"/>
              </w:rPr>
              <w:t>з</w:t>
            </w:r>
            <w:r>
              <w:rPr>
                <w:b/>
                <w:spacing w:val="-1"/>
                <w:sz w:val="16"/>
                <w:szCs w:val="16"/>
              </w:rPr>
              <w:t>м</w:t>
            </w:r>
            <w:r>
              <w:rPr>
                <w:b/>
                <w:sz w:val="16"/>
                <w:szCs w:val="16"/>
              </w:rPr>
              <w:t>ер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  <w:t>Б</w:t>
            </w:r>
            <w:r>
              <w:rPr>
                <w:b/>
                <w:spacing w:val="1"/>
                <w:sz w:val="16"/>
                <w:szCs w:val="16"/>
              </w:rPr>
              <w:t>Ф</w:t>
            </w:r>
            <w:r>
              <w:rPr>
                <w:b/>
                <w:sz w:val="16"/>
                <w:szCs w:val="16"/>
              </w:rPr>
              <w:t>П</w:t>
            </w:r>
            <w:r>
              <w:rPr>
                <w:b/>
                <w:spacing w:val="39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-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о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ц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у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2"/>
                <w:sz w:val="16"/>
                <w:szCs w:val="16"/>
              </w:rPr>
              <w:t>т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pacing w:val="3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(в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л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3"/>
                <w:sz w:val="16"/>
                <w:szCs w:val="16"/>
              </w:rPr>
              <w:t>в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9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410C" w:rsidRDefault="0074410C" w:rsidP="000E1F0A">
            <w:pPr>
              <w:spacing w:before="8" w:line="100" w:lineRule="exact"/>
              <w:rPr>
                <w:sz w:val="11"/>
                <w:szCs w:val="11"/>
              </w:rPr>
            </w:pPr>
          </w:p>
          <w:p w:rsidR="0074410C" w:rsidRDefault="0074410C" w:rsidP="000E1F0A">
            <w:pPr>
              <w:ind w:left="107" w:right="54" w:hanging="17"/>
              <w:rPr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pacing w:val="-1"/>
                <w:sz w:val="16"/>
                <w:szCs w:val="16"/>
              </w:rPr>
              <w:t>п</w:t>
            </w:r>
            <w:r>
              <w:rPr>
                <w:b/>
                <w:spacing w:val="1"/>
                <w:sz w:val="16"/>
                <w:szCs w:val="16"/>
              </w:rPr>
              <w:t>у</w:t>
            </w:r>
            <w:r>
              <w:rPr>
                <w:b/>
                <w:spacing w:val="-2"/>
                <w:sz w:val="16"/>
                <w:szCs w:val="16"/>
              </w:rPr>
              <w:t>с</w:t>
            </w:r>
            <w:r>
              <w:rPr>
                <w:b/>
                <w:sz w:val="16"/>
                <w:szCs w:val="16"/>
              </w:rPr>
              <w:t>т</w:t>
            </w:r>
            <w:r>
              <w:rPr>
                <w:b/>
                <w:spacing w:val="-1"/>
                <w:sz w:val="16"/>
                <w:szCs w:val="16"/>
              </w:rPr>
              <w:t>и</w:t>
            </w:r>
            <w:r>
              <w:rPr>
                <w:b/>
                <w:spacing w:val="1"/>
                <w:sz w:val="16"/>
                <w:szCs w:val="16"/>
              </w:rPr>
              <w:t>м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к</w:t>
            </w:r>
            <w:r>
              <w:rPr>
                <w:b/>
                <w:spacing w:val="-1"/>
                <w:sz w:val="16"/>
                <w:szCs w:val="16"/>
              </w:rPr>
              <w:t>а</w:t>
            </w:r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z w:val="16"/>
                <w:szCs w:val="16"/>
              </w:rPr>
              <w:t>ти</w:t>
            </w:r>
            <w:proofErr w:type="spellEnd"/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410C" w:rsidRDefault="0074410C" w:rsidP="000E1F0A">
            <w:pPr>
              <w:spacing w:before="8" w:line="100" w:lineRule="exact"/>
              <w:rPr>
                <w:sz w:val="11"/>
                <w:szCs w:val="11"/>
              </w:rPr>
            </w:pPr>
          </w:p>
          <w:p w:rsidR="0074410C" w:rsidRDefault="0074410C" w:rsidP="000E1F0A">
            <w:pPr>
              <w:ind w:left="481" w:right="-13" w:hanging="461"/>
              <w:rPr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Пр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pacing w:val="-1"/>
                <w:sz w:val="16"/>
                <w:szCs w:val="16"/>
              </w:rPr>
              <w:t>м</w:t>
            </w:r>
            <w:r>
              <w:rPr>
                <w:b/>
                <w:sz w:val="16"/>
                <w:szCs w:val="16"/>
              </w:rPr>
              <w:t>ер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pacing w:val="-1"/>
                <w:sz w:val="16"/>
                <w:szCs w:val="16"/>
              </w:rPr>
              <w:t>у</w:t>
            </w:r>
            <w:r>
              <w:rPr>
                <w:b/>
                <w:sz w:val="16"/>
                <w:szCs w:val="16"/>
              </w:rPr>
              <w:t>ст</w:t>
            </w:r>
            <w:r>
              <w:rPr>
                <w:b/>
                <w:spacing w:val="-1"/>
                <w:sz w:val="16"/>
                <w:szCs w:val="16"/>
              </w:rPr>
              <w:t>им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де</w:t>
            </w:r>
            <w:r>
              <w:rPr>
                <w:b/>
                <w:spacing w:val="-1"/>
                <w:sz w:val="16"/>
                <w:szCs w:val="16"/>
              </w:rPr>
              <w:t>йн</w:t>
            </w:r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с</w:t>
            </w:r>
            <w:r>
              <w:rPr>
                <w:b/>
                <w:spacing w:val="-2"/>
                <w:sz w:val="16"/>
                <w:szCs w:val="16"/>
              </w:rPr>
              <w:t>т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</w:p>
        </w:tc>
        <w:tc>
          <w:tcPr>
            <w:tcW w:w="8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410C" w:rsidRDefault="0074410C" w:rsidP="000E1F0A">
            <w:pPr>
              <w:spacing w:before="8" w:line="100" w:lineRule="exact"/>
              <w:rPr>
                <w:sz w:val="11"/>
                <w:szCs w:val="11"/>
              </w:rPr>
            </w:pPr>
          </w:p>
          <w:p w:rsidR="0074410C" w:rsidRDefault="0074410C" w:rsidP="000E1F0A">
            <w:pPr>
              <w:ind w:left="38" w:right="42" w:firstLine="2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spacing w:val="1"/>
                <w:sz w:val="16"/>
                <w:szCs w:val="16"/>
              </w:rPr>
              <w:t>К</w:t>
            </w:r>
            <w:r>
              <w:rPr>
                <w:b/>
                <w:spacing w:val="-1"/>
                <w:sz w:val="16"/>
                <w:szCs w:val="16"/>
              </w:rPr>
              <w:t>а</w:t>
            </w:r>
            <w:r>
              <w:rPr>
                <w:b/>
                <w:sz w:val="16"/>
                <w:szCs w:val="16"/>
              </w:rPr>
              <w:t>те</w:t>
            </w:r>
            <w:r>
              <w:rPr>
                <w:b/>
                <w:spacing w:val="-1"/>
                <w:sz w:val="16"/>
                <w:szCs w:val="16"/>
              </w:rPr>
              <w:t>г</w:t>
            </w:r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д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pacing w:val="-1"/>
                <w:sz w:val="16"/>
                <w:szCs w:val="16"/>
              </w:rPr>
              <w:t>у</w:t>
            </w:r>
            <w:r>
              <w:rPr>
                <w:b/>
                <w:sz w:val="16"/>
                <w:szCs w:val="16"/>
              </w:rPr>
              <w:t>ст</w:t>
            </w:r>
            <w:r>
              <w:rPr>
                <w:b/>
                <w:spacing w:val="-1"/>
                <w:sz w:val="16"/>
                <w:szCs w:val="16"/>
              </w:rPr>
              <w:t>им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z w:val="16"/>
                <w:szCs w:val="16"/>
              </w:rPr>
              <w:t>з</w:t>
            </w:r>
            <w:r>
              <w:rPr>
                <w:b/>
                <w:spacing w:val="-1"/>
                <w:sz w:val="16"/>
                <w:szCs w:val="16"/>
              </w:rPr>
              <w:t>х</w:t>
            </w:r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410C" w:rsidRDefault="0074410C" w:rsidP="000E1F0A">
            <w:pPr>
              <w:spacing w:before="8" w:line="100" w:lineRule="exact"/>
              <w:rPr>
                <w:sz w:val="11"/>
                <w:szCs w:val="11"/>
              </w:rPr>
            </w:pPr>
          </w:p>
          <w:p w:rsidR="0074410C" w:rsidRDefault="0074410C" w:rsidP="000E1F0A">
            <w:pPr>
              <w:ind w:left="-7" w:right="-1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М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1"/>
                <w:sz w:val="16"/>
                <w:szCs w:val="16"/>
              </w:rPr>
              <w:t>к</w:t>
            </w:r>
            <w:r>
              <w:rPr>
                <w:b/>
                <w:sz w:val="16"/>
                <w:szCs w:val="16"/>
              </w:rPr>
              <w:t>с</w:t>
            </w:r>
            <w:r>
              <w:rPr>
                <w:b/>
                <w:spacing w:val="-1"/>
                <w:sz w:val="16"/>
                <w:szCs w:val="16"/>
              </w:rPr>
              <w:t>им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1"/>
                <w:sz w:val="16"/>
                <w:szCs w:val="16"/>
              </w:rPr>
              <w:t>л</w:t>
            </w:r>
            <w:r>
              <w:rPr>
                <w:b/>
                <w:spacing w:val="1"/>
                <w:sz w:val="16"/>
                <w:szCs w:val="16"/>
              </w:rPr>
              <w:t>е</w:t>
            </w:r>
            <w:r>
              <w:rPr>
                <w:b/>
                <w:sz w:val="16"/>
                <w:szCs w:val="16"/>
              </w:rPr>
              <w:t>н</w:t>
            </w:r>
            <w:proofErr w:type="spellEnd"/>
          </w:p>
          <w:p w:rsidR="0074410C" w:rsidRDefault="0074410C" w:rsidP="000E1F0A">
            <w:pPr>
              <w:spacing w:before="1"/>
              <w:ind w:left="-5" w:right="-9" w:firstLine="4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%</w:t>
            </w:r>
            <w:r>
              <w:rPr>
                <w:b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съ</w:t>
            </w:r>
            <w:proofErr w:type="spellEnd"/>
            <w:r>
              <w:rPr>
                <w:b/>
                <w:sz w:val="16"/>
                <w:szCs w:val="16"/>
              </w:rPr>
              <w:t xml:space="preserve">- </w:t>
            </w:r>
            <w:proofErr w:type="spellStart"/>
            <w:r>
              <w:rPr>
                <w:b/>
                <w:spacing w:val="-1"/>
                <w:sz w:val="16"/>
                <w:szCs w:val="16"/>
              </w:rPr>
              <w:t>ф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с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е</w:t>
            </w:r>
            <w:proofErr w:type="spellEnd"/>
          </w:p>
        </w:tc>
        <w:tc>
          <w:tcPr>
            <w:tcW w:w="8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410C" w:rsidRDefault="0074410C" w:rsidP="000E1F0A">
            <w:pPr>
              <w:spacing w:before="1" w:line="120" w:lineRule="exact"/>
              <w:rPr>
                <w:sz w:val="12"/>
                <w:szCs w:val="12"/>
              </w:rPr>
            </w:pPr>
          </w:p>
          <w:p w:rsidR="0074410C" w:rsidRPr="00EA048D" w:rsidRDefault="0074410C" w:rsidP="000E1F0A">
            <w:pPr>
              <w:spacing w:line="235" w:lineRule="auto"/>
              <w:ind w:left="11" w:right="7"/>
              <w:jc w:val="center"/>
              <w:rPr>
                <w:sz w:val="10"/>
                <w:szCs w:val="10"/>
                <w:lang w:val="bg-BG"/>
              </w:rPr>
            </w:pPr>
            <w:proofErr w:type="spellStart"/>
            <w:r>
              <w:rPr>
                <w:b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2"/>
                <w:sz w:val="16"/>
                <w:szCs w:val="16"/>
              </w:rPr>
              <w:t>т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об</w:t>
            </w:r>
            <w:r>
              <w:rPr>
                <w:b/>
                <w:sz w:val="16"/>
                <w:szCs w:val="16"/>
              </w:rPr>
              <w:t>явя</w:t>
            </w:r>
            <w:r>
              <w:rPr>
                <w:b/>
                <w:spacing w:val="-3"/>
                <w:sz w:val="16"/>
                <w:szCs w:val="16"/>
              </w:rPr>
              <w:t>в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е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ц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у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т</w:t>
            </w:r>
            <w:r>
              <w:rPr>
                <w:b/>
                <w:spacing w:val="-1"/>
                <w:sz w:val="16"/>
                <w:szCs w:val="16"/>
              </w:rPr>
              <w:t>а</w:t>
            </w:r>
            <w:proofErr w:type="spellEnd"/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410C" w:rsidRDefault="0074410C" w:rsidP="000E1F0A">
            <w:pPr>
              <w:spacing w:before="8" w:line="100" w:lineRule="exact"/>
              <w:rPr>
                <w:sz w:val="11"/>
                <w:szCs w:val="11"/>
              </w:rPr>
            </w:pPr>
          </w:p>
          <w:p w:rsidR="0074410C" w:rsidRDefault="0074410C" w:rsidP="000E1F0A">
            <w:pPr>
              <w:ind w:left="-3" w:right="-7" w:hanging="6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spacing w:val="1"/>
                <w:sz w:val="16"/>
                <w:szCs w:val="16"/>
              </w:rPr>
              <w:t>К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а</w:t>
            </w:r>
            <w:r>
              <w:rPr>
                <w:b/>
                <w:sz w:val="16"/>
                <w:szCs w:val="16"/>
              </w:rPr>
              <w:t>ен</w:t>
            </w:r>
            <w:proofErr w:type="spellEnd"/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с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к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за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3"/>
                <w:sz w:val="16"/>
                <w:szCs w:val="16"/>
              </w:rPr>
              <w:t>в</w:t>
            </w:r>
            <w:r>
              <w:rPr>
                <w:b/>
                <w:spacing w:val="-1"/>
                <w:sz w:val="16"/>
                <w:szCs w:val="16"/>
              </w:rPr>
              <w:t>а</w:t>
            </w:r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е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pacing w:val="-2"/>
                <w:sz w:val="16"/>
                <w:szCs w:val="16"/>
              </w:rPr>
              <w:t>е</w:t>
            </w:r>
            <w:r>
              <w:rPr>
                <w:b/>
                <w:spacing w:val="1"/>
                <w:sz w:val="16"/>
                <w:szCs w:val="16"/>
              </w:rPr>
              <w:t>к</w:t>
            </w:r>
            <w:r>
              <w:rPr>
                <w:b/>
                <w:spacing w:val="-2"/>
                <w:sz w:val="16"/>
                <w:szCs w:val="16"/>
              </w:rPr>
              <w:t>т</w:t>
            </w:r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ре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ло</w:t>
            </w:r>
            <w:r>
              <w:rPr>
                <w:b/>
                <w:spacing w:val="-4"/>
                <w:sz w:val="16"/>
                <w:szCs w:val="16"/>
              </w:rPr>
              <w:t>ж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z w:val="16"/>
                <w:szCs w:val="16"/>
              </w:rPr>
              <w:t>я</w:t>
            </w:r>
            <w:proofErr w:type="spellEnd"/>
          </w:p>
          <w:p w:rsidR="0074410C" w:rsidRPr="00EA048D" w:rsidRDefault="0074410C" w:rsidP="000E1F0A">
            <w:pPr>
              <w:spacing w:line="100" w:lineRule="exact"/>
              <w:ind w:left="437" w:right="437"/>
              <w:jc w:val="center"/>
              <w:rPr>
                <w:sz w:val="10"/>
                <w:szCs w:val="10"/>
                <w:lang w:val="bg-BG"/>
              </w:rPr>
            </w:pPr>
          </w:p>
        </w:tc>
        <w:tc>
          <w:tcPr>
            <w:tcW w:w="13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410C" w:rsidRDefault="0074410C" w:rsidP="000E1F0A">
            <w:pPr>
              <w:spacing w:before="1" w:line="120" w:lineRule="exact"/>
              <w:rPr>
                <w:sz w:val="12"/>
                <w:szCs w:val="12"/>
              </w:rPr>
            </w:pPr>
          </w:p>
          <w:p w:rsidR="0074410C" w:rsidRDefault="0074410C" w:rsidP="000E1F0A">
            <w:pPr>
              <w:spacing w:line="180" w:lineRule="exact"/>
              <w:ind w:left="39" w:right="-5" w:hanging="2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Предс</w:t>
            </w:r>
            <w:r>
              <w:rPr>
                <w:b/>
                <w:spacing w:val="-2"/>
                <w:sz w:val="16"/>
                <w:szCs w:val="16"/>
              </w:rPr>
              <w:t>т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3"/>
                <w:sz w:val="16"/>
                <w:szCs w:val="16"/>
              </w:rPr>
              <w:t>в</w:t>
            </w:r>
            <w:r>
              <w:rPr>
                <w:b/>
                <w:spacing w:val="1"/>
                <w:sz w:val="16"/>
                <w:szCs w:val="16"/>
              </w:rPr>
              <w:t>л</w:t>
            </w:r>
            <w:r>
              <w:rPr>
                <w:b/>
                <w:sz w:val="16"/>
                <w:szCs w:val="16"/>
              </w:rPr>
              <w:t>ява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-1"/>
                <w:sz w:val="16"/>
                <w:szCs w:val="16"/>
              </w:rPr>
              <w:t>л</w:t>
            </w:r>
            <w:r>
              <w:rPr>
                <w:b/>
                <w:sz w:val="16"/>
                <w:szCs w:val="16"/>
              </w:rPr>
              <w:t>и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ц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2"/>
                <w:sz w:val="16"/>
                <w:szCs w:val="16"/>
              </w:rPr>
              <w:t>д</w:t>
            </w:r>
            <w:r>
              <w:rPr>
                <w:b/>
                <w:spacing w:val="1"/>
                <w:sz w:val="16"/>
                <w:szCs w:val="16"/>
              </w:rPr>
              <w:t>у</w:t>
            </w:r>
            <w:r>
              <w:rPr>
                <w:b/>
                <w:spacing w:val="-3"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2"/>
                <w:sz w:val="16"/>
                <w:szCs w:val="16"/>
              </w:rPr>
              <w:t>т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proofErr w:type="spellEnd"/>
            <w:r>
              <w:rPr>
                <w:b/>
                <w:spacing w:val="1"/>
                <w:sz w:val="16"/>
                <w:szCs w:val="16"/>
              </w:rPr>
              <w:t>/</w:t>
            </w:r>
            <w:proofErr w:type="spellStart"/>
            <w:r>
              <w:rPr>
                <w:b/>
                <w:spacing w:val="-2"/>
                <w:sz w:val="16"/>
                <w:szCs w:val="16"/>
              </w:rPr>
              <w:t>ч</w:t>
            </w:r>
            <w:r>
              <w:rPr>
                <w:b/>
                <w:spacing w:val="-1"/>
                <w:sz w:val="16"/>
                <w:szCs w:val="16"/>
              </w:rPr>
              <w:t>а</w:t>
            </w:r>
            <w:r>
              <w:rPr>
                <w:b/>
                <w:sz w:val="16"/>
                <w:szCs w:val="16"/>
              </w:rPr>
              <w:t>ст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т</w:t>
            </w:r>
            <w:proofErr w:type="spellEnd"/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2"/>
                <w:sz w:val="16"/>
                <w:szCs w:val="16"/>
              </w:rPr>
              <w:t>я</w:t>
            </w:r>
            <w:proofErr w:type="spellEnd"/>
            <w:r>
              <w:rPr>
                <w:b/>
                <w:sz w:val="16"/>
                <w:szCs w:val="16"/>
              </w:rPr>
              <w:t>: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410C" w:rsidRDefault="0074410C" w:rsidP="000E1F0A">
            <w:pPr>
              <w:spacing w:before="8" w:line="100" w:lineRule="exact"/>
              <w:rPr>
                <w:sz w:val="11"/>
                <w:szCs w:val="11"/>
              </w:rPr>
            </w:pPr>
          </w:p>
          <w:p w:rsidR="0074410C" w:rsidRDefault="0074410C" w:rsidP="000E1F0A">
            <w:pPr>
              <w:spacing w:line="180" w:lineRule="exact"/>
              <w:ind w:left="22" w:right="21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2"/>
                <w:sz w:val="16"/>
                <w:szCs w:val="16"/>
              </w:rPr>
              <w:t>з</w:t>
            </w:r>
            <w:r>
              <w:rPr>
                <w:b/>
                <w:spacing w:val="1"/>
                <w:sz w:val="16"/>
                <w:szCs w:val="16"/>
              </w:rPr>
              <w:t>м</w:t>
            </w:r>
            <w:r>
              <w:rPr>
                <w:b/>
                <w:sz w:val="16"/>
                <w:szCs w:val="16"/>
              </w:rPr>
              <w:t>ер</w:t>
            </w:r>
            <w:proofErr w:type="spellEnd"/>
            <w:r>
              <w:rPr>
                <w:b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-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pacing w:val="2"/>
                <w:sz w:val="16"/>
                <w:szCs w:val="16"/>
              </w:rPr>
              <w:t xml:space="preserve"> </w:t>
            </w:r>
            <w:r>
              <w:rPr>
                <w:b/>
                <w:spacing w:val="-3"/>
                <w:sz w:val="16"/>
                <w:szCs w:val="16"/>
              </w:rPr>
              <w:t>Б</w:t>
            </w:r>
            <w:r>
              <w:rPr>
                <w:b/>
                <w:spacing w:val="1"/>
                <w:sz w:val="16"/>
                <w:szCs w:val="16"/>
              </w:rPr>
              <w:t>Ф</w:t>
            </w:r>
            <w:r>
              <w:rPr>
                <w:b/>
                <w:sz w:val="16"/>
                <w:szCs w:val="16"/>
              </w:rPr>
              <w:t>П</w:t>
            </w:r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-2"/>
                <w:sz w:val="16"/>
                <w:szCs w:val="16"/>
              </w:rPr>
              <w:t>з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1"/>
                <w:sz w:val="16"/>
                <w:szCs w:val="16"/>
              </w:rPr>
              <w:t>к</w:t>
            </w:r>
            <w:r>
              <w:rPr>
                <w:b/>
                <w:sz w:val="16"/>
                <w:szCs w:val="16"/>
              </w:rPr>
              <w:t>т</w:t>
            </w:r>
            <w:proofErr w:type="spellEnd"/>
          </w:p>
          <w:p w:rsidR="0074410C" w:rsidRPr="00EA048D" w:rsidRDefault="0074410C" w:rsidP="000E1F0A">
            <w:pPr>
              <w:spacing w:line="180" w:lineRule="exact"/>
              <w:ind w:left="647" w:right="647"/>
              <w:jc w:val="center"/>
              <w:rPr>
                <w:sz w:val="10"/>
                <w:szCs w:val="10"/>
                <w:lang w:val="bg-BG"/>
              </w:rPr>
            </w:pPr>
            <w:r>
              <w:rPr>
                <w:b/>
                <w:sz w:val="16"/>
                <w:szCs w:val="16"/>
              </w:rPr>
              <w:t xml:space="preserve">(в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л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pacing w:val="-3"/>
                <w:sz w:val="16"/>
                <w:szCs w:val="16"/>
              </w:rPr>
              <w:t>в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proofErr w:type="spellEnd"/>
            <w:r>
              <w:rPr>
                <w:b/>
                <w:spacing w:val="-4"/>
                <w:sz w:val="16"/>
                <w:szCs w:val="16"/>
              </w:rPr>
              <w:t>)</w:t>
            </w:r>
          </w:p>
        </w:tc>
      </w:tr>
      <w:tr w:rsidR="0074410C" w:rsidTr="00632DB7">
        <w:trPr>
          <w:trHeight w:hRule="exact" w:val="737"/>
        </w:trPr>
        <w:tc>
          <w:tcPr>
            <w:tcW w:w="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0C" w:rsidRDefault="0074410C" w:rsidP="000E1F0A"/>
        </w:tc>
        <w:tc>
          <w:tcPr>
            <w:tcW w:w="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0C" w:rsidRDefault="0074410C" w:rsidP="000E1F0A"/>
        </w:tc>
        <w:tc>
          <w:tcPr>
            <w:tcW w:w="17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0C" w:rsidRDefault="0074410C" w:rsidP="000E1F0A"/>
        </w:tc>
        <w:tc>
          <w:tcPr>
            <w:tcW w:w="10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0C" w:rsidRDefault="0074410C" w:rsidP="000E1F0A"/>
        </w:tc>
        <w:tc>
          <w:tcPr>
            <w:tcW w:w="8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0C" w:rsidRDefault="0074410C" w:rsidP="000E1F0A"/>
        </w:tc>
        <w:tc>
          <w:tcPr>
            <w:tcW w:w="144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0C" w:rsidRDefault="0074410C" w:rsidP="000E1F0A"/>
        </w:tc>
        <w:tc>
          <w:tcPr>
            <w:tcW w:w="98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0C" w:rsidRDefault="0074410C" w:rsidP="000E1F0A"/>
        </w:tc>
        <w:tc>
          <w:tcPr>
            <w:tcW w:w="1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0C" w:rsidRDefault="0074410C" w:rsidP="000E1F0A"/>
        </w:tc>
        <w:tc>
          <w:tcPr>
            <w:tcW w:w="8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0C" w:rsidRDefault="0074410C" w:rsidP="000E1F0A"/>
        </w:tc>
        <w:tc>
          <w:tcPr>
            <w:tcW w:w="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0C" w:rsidRDefault="0074410C" w:rsidP="000E1F0A"/>
        </w:tc>
        <w:tc>
          <w:tcPr>
            <w:tcW w:w="8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0C" w:rsidRDefault="0074410C" w:rsidP="000E1F0A"/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0C" w:rsidRDefault="0074410C" w:rsidP="000E1F0A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0C" w:rsidRPr="00EA048D" w:rsidRDefault="0074410C" w:rsidP="000E1F0A">
            <w:pPr>
              <w:spacing w:line="180" w:lineRule="exact"/>
              <w:ind w:left="-3" w:right="17" w:firstLine="14"/>
              <w:rPr>
                <w:sz w:val="10"/>
                <w:szCs w:val="10"/>
                <w:lang w:val="bg-BG"/>
              </w:rPr>
            </w:pPr>
            <w:proofErr w:type="spellStart"/>
            <w:r>
              <w:rPr>
                <w:b/>
                <w:sz w:val="16"/>
                <w:szCs w:val="16"/>
              </w:rPr>
              <w:t>дър</w:t>
            </w:r>
            <w:r>
              <w:rPr>
                <w:b/>
                <w:spacing w:val="-1"/>
                <w:sz w:val="16"/>
                <w:szCs w:val="16"/>
              </w:rPr>
              <w:t>ж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z w:val="16"/>
                <w:szCs w:val="16"/>
              </w:rPr>
              <w:t>вн</w:t>
            </w:r>
            <w:proofErr w:type="spellEnd"/>
            <w:r>
              <w:rPr>
                <w:b/>
                <w:sz w:val="16"/>
                <w:szCs w:val="16"/>
              </w:rPr>
              <w:t xml:space="preserve"> а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м</w:t>
            </w:r>
            <w:r>
              <w:rPr>
                <w:b/>
                <w:spacing w:val="-1"/>
                <w:sz w:val="16"/>
                <w:szCs w:val="16"/>
              </w:rPr>
              <w:t>ощ</w:t>
            </w:r>
            <w:proofErr w:type="spellEnd"/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0C" w:rsidRPr="00EA048D" w:rsidRDefault="0074410C" w:rsidP="000E1F0A">
            <w:pPr>
              <w:spacing w:line="180" w:lineRule="exact"/>
              <w:ind w:left="-16" w:right="3" w:hanging="30"/>
              <w:jc w:val="center"/>
              <w:rPr>
                <w:sz w:val="10"/>
                <w:szCs w:val="10"/>
                <w:lang w:val="bg-BG"/>
              </w:rPr>
            </w:pPr>
            <w:proofErr w:type="spellStart"/>
            <w:r>
              <w:rPr>
                <w:b/>
                <w:spacing w:val="1"/>
                <w:sz w:val="16"/>
                <w:szCs w:val="16"/>
              </w:rPr>
              <w:t>м</w:t>
            </w:r>
            <w:r>
              <w:rPr>
                <w:b/>
                <w:spacing w:val="-1"/>
                <w:sz w:val="16"/>
                <w:szCs w:val="16"/>
              </w:rPr>
              <w:t>и</w:t>
            </w:r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pacing w:val="-1"/>
                <w:sz w:val="16"/>
                <w:szCs w:val="16"/>
              </w:rPr>
              <w:t>им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>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1"/>
                <w:sz w:val="16"/>
                <w:szCs w:val="16"/>
              </w:rPr>
              <w:t>п</w:t>
            </w:r>
            <w:r>
              <w:rPr>
                <w:b/>
                <w:spacing w:val="-1"/>
                <w:sz w:val="16"/>
                <w:szCs w:val="16"/>
              </w:rPr>
              <w:t>о</w:t>
            </w:r>
            <w:r>
              <w:rPr>
                <w:b/>
                <w:spacing w:val="1"/>
                <w:sz w:val="16"/>
                <w:szCs w:val="16"/>
              </w:rPr>
              <w:t>м</w:t>
            </w:r>
            <w:r>
              <w:rPr>
                <w:b/>
                <w:spacing w:val="-1"/>
                <w:sz w:val="16"/>
                <w:szCs w:val="16"/>
              </w:rPr>
              <w:t>ощ</w:t>
            </w:r>
            <w:proofErr w:type="spellEnd"/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0C" w:rsidRDefault="0074410C" w:rsidP="000E1F0A">
            <w:pPr>
              <w:spacing w:line="180" w:lineRule="exact"/>
              <w:ind w:left="-56"/>
              <w:rPr>
                <w:sz w:val="16"/>
                <w:szCs w:val="16"/>
              </w:rPr>
            </w:pPr>
            <w:proofErr w:type="spellStart"/>
            <w:r>
              <w:rPr>
                <w:b/>
                <w:spacing w:val="1"/>
                <w:sz w:val="16"/>
                <w:szCs w:val="16"/>
              </w:rPr>
              <w:t>лм</w:t>
            </w:r>
            <w:r>
              <w:rPr>
                <w:b/>
                <w:spacing w:val="-1"/>
                <w:sz w:val="16"/>
                <w:szCs w:val="16"/>
              </w:rPr>
              <w:t>и</w:t>
            </w:r>
            <w:r>
              <w:rPr>
                <w:b/>
                <w:spacing w:val="1"/>
                <w:sz w:val="16"/>
                <w:szCs w:val="16"/>
              </w:rPr>
              <w:t>н</w:t>
            </w:r>
            <w:r>
              <w:rPr>
                <w:b/>
                <w:spacing w:val="-1"/>
                <w:sz w:val="16"/>
                <w:szCs w:val="16"/>
              </w:rPr>
              <w:t>им</w:t>
            </w:r>
            <w:r>
              <w:rPr>
                <w:b/>
                <w:spacing w:val="1"/>
                <w:sz w:val="16"/>
                <w:szCs w:val="16"/>
              </w:rPr>
              <w:t>а</w:t>
            </w:r>
            <w:r>
              <w:rPr>
                <w:b/>
                <w:spacing w:val="-1"/>
                <w:sz w:val="16"/>
                <w:szCs w:val="16"/>
              </w:rPr>
              <w:t>л</w:t>
            </w:r>
            <w:r>
              <w:rPr>
                <w:b/>
                <w:sz w:val="16"/>
                <w:szCs w:val="16"/>
              </w:rPr>
              <w:t>ен</w:t>
            </w:r>
            <w:proofErr w:type="spellEnd"/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0C" w:rsidRDefault="0074410C" w:rsidP="000E1F0A">
            <w:pPr>
              <w:spacing w:line="180" w:lineRule="exact"/>
              <w:ind w:left="85"/>
              <w:rPr>
                <w:sz w:val="16"/>
                <w:szCs w:val="16"/>
              </w:rPr>
            </w:pPr>
            <w:proofErr w:type="spellStart"/>
            <w:r>
              <w:rPr>
                <w:b/>
                <w:spacing w:val="1"/>
                <w:sz w:val="16"/>
                <w:szCs w:val="16"/>
              </w:rPr>
              <w:t>м</w:t>
            </w:r>
            <w:r>
              <w:rPr>
                <w:b/>
                <w:spacing w:val="-1"/>
                <w:sz w:val="16"/>
                <w:szCs w:val="16"/>
              </w:rPr>
              <w:t>а</w:t>
            </w:r>
            <w:r>
              <w:rPr>
                <w:b/>
                <w:spacing w:val="1"/>
                <w:sz w:val="16"/>
                <w:szCs w:val="16"/>
              </w:rPr>
              <w:t>к</w:t>
            </w:r>
            <w:r>
              <w:rPr>
                <w:b/>
                <w:spacing w:val="-2"/>
                <w:sz w:val="16"/>
                <w:szCs w:val="16"/>
              </w:rPr>
              <w:t>с</w:t>
            </w:r>
            <w:r>
              <w:rPr>
                <w:b/>
                <w:spacing w:val="1"/>
                <w:sz w:val="16"/>
                <w:szCs w:val="16"/>
              </w:rPr>
              <w:t>и</w:t>
            </w:r>
            <w:r>
              <w:rPr>
                <w:b/>
                <w:spacing w:val="-1"/>
                <w:sz w:val="16"/>
                <w:szCs w:val="16"/>
              </w:rPr>
              <w:t>ма</w:t>
            </w:r>
            <w:r>
              <w:rPr>
                <w:b/>
                <w:spacing w:val="1"/>
                <w:sz w:val="16"/>
                <w:szCs w:val="16"/>
              </w:rPr>
              <w:t>л</w:t>
            </w:r>
            <w:r>
              <w:rPr>
                <w:b/>
                <w:spacing w:val="-2"/>
                <w:sz w:val="16"/>
                <w:szCs w:val="16"/>
              </w:rPr>
              <w:t>е</w:t>
            </w:r>
            <w:r>
              <w:rPr>
                <w:b/>
                <w:sz w:val="16"/>
                <w:szCs w:val="16"/>
              </w:rPr>
              <w:t>н</w:t>
            </w:r>
            <w:proofErr w:type="spellEnd"/>
          </w:p>
        </w:tc>
      </w:tr>
      <w:tr w:rsidR="0074410C" w:rsidTr="000E1F0A">
        <w:trPr>
          <w:trHeight w:hRule="exact" w:val="406"/>
        </w:trPr>
        <w:tc>
          <w:tcPr>
            <w:tcW w:w="15934" w:type="dxa"/>
            <w:gridSpan w:val="18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410C" w:rsidRDefault="0074410C" w:rsidP="000E1F0A">
            <w:pPr>
              <w:spacing w:before="6" w:line="120" w:lineRule="exact"/>
              <w:rPr>
                <w:sz w:val="12"/>
                <w:szCs w:val="12"/>
              </w:rPr>
            </w:pPr>
          </w:p>
          <w:p w:rsidR="0074410C" w:rsidRDefault="0074410C" w:rsidP="00FB6DE1">
            <w:pPr>
              <w:jc w:val="center"/>
              <w:rPr>
                <w:sz w:val="18"/>
                <w:szCs w:val="18"/>
              </w:rPr>
            </w:pPr>
          </w:p>
        </w:tc>
      </w:tr>
      <w:tr w:rsidR="002C0422" w:rsidTr="00960685">
        <w:trPr>
          <w:trHeight w:hRule="exact" w:val="8562"/>
        </w:trPr>
        <w:tc>
          <w:tcPr>
            <w:tcW w:w="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22" w:rsidRPr="00FB01BA" w:rsidRDefault="002C0422" w:rsidP="000E1F0A">
            <w:pPr>
              <w:rPr>
                <w:b/>
              </w:rPr>
            </w:pPr>
            <w:r w:rsidRPr="00FB01BA">
              <w:rPr>
                <w:b/>
              </w:rPr>
              <w:t>4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22" w:rsidRPr="002A05AD" w:rsidRDefault="00677ACA" w:rsidP="00FB6DE1">
            <w:r w:rsidRPr="002A05AD">
              <w:rPr>
                <w:b/>
                <w:lang w:val="bg-BG"/>
              </w:rPr>
              <w:t>М07</w:t>
            </w:r>
            <w:r w:rsidRPr="002A05AD">
              <w:rPr>
                <w:b/>
              </w:rPr>
              <w:t xml:space="preserve">. </w:t>
            </w:r>
            <w:r w:rsidRPr="002A05AD">
              <w:rPr>
                <w:b/>
                <w:bCs/>
                <w:lang w:val="ru-RU"/>
              </w:rPr>
              <w:t>Създаване на мрежи, споразумения за партньорство с цел насърчаване трансфера на знания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ACA" w:rsidRPr="002A05AD" w:rsidRDefault="00677ACA" w:rsidP="00677ACA">
            <w:pPr>
              <w:pStyle w:val="NormalWeb"/>
              <w:spacing w:before="0" w:beforeAutospacing="0" w:after="0" w:afterAutospacing="0"/>
              <w:rPr>
                <w:iCs/>
                <w:sz w:val="20"/>
                <w:szCs w:val="20"/>
                <w:lang w:val="ru-RU"/>
              </w:rPr>
            </w:pPr>
            <w:r w:rsidRPr="002A05AD">
              <w:rPr>
                <w:iCs/>
                <w:sz w:val="20"/>
                <w:szCs w:val="20"/>
                <w:lang w:val="ru-RU"/>
              </w:rPr>
              <w:t>Насърчване създаване на партньорства и мрежи</w:t>
            </w:r>
          </w:p>
          <w:p w:rsidR="002C0422" w:rsidRPr="002A05AD" w:rsidRDefault="002C0422" w:rsidP="00A3230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22" w:rsidRPr="002A05AD" w:rsidRDefault="00677ACA" w:rsidP="000E1F0A">
            <w:pPr>
              <w:jc w:val="center"/>
              <w:rPr>
                <w:lang w:val="bg-BG"/>
              </w:rPr>
            </w:pPr>
            <w:proofErr w:type="spellStart"/>
            <w:r w:rsidRPr="002A05AD">
              <w:t>Процедура</w:t>
            </w:r>
            <w:proofErr w:type="spellEnd"/>
            <w:r w:rsidRPr="002A05AD">
              <w:t xml:space="preserve"> </w:t>
            </w:r>
            <w:proofErr w:type="spellStart"/>
            <w:r w:rsidRPr="002A05AD">
              <w:t>на</w:t>
            </w:r>
            <w:proofErr w:type="spellEnd"/>
            <w:r w:rsidRPr="002A05AD">
              <w:t xml:space="preserve"> </w:t>
            </w:r>
            <w:proofErr w:type="spellStart"/>
            <w:r w:rsidRPr="002A05AD">
              <w:t>подбор</w:t>
            </w:r>
            <w:proofErr w:type="spellEnd"/>
            <w:r w:rsidRPr="002A05AD">
              <w:t xml:space="preserve"> </w:t>
            </w:r>
            <w:proofErr w:type="spellStart"/>
            <w:r w:rsidRPr="002A05AD">
              <w:t>на</w:t>
            </w:r>
            <w:proofErr w:type="spellEnd"/>
            <w:r w:rsidRPr="002A05AD">
              <w:t xml:space="preserve"> </w:t>
            </w:r>
            <w:proofErr w:type="spellStart"/>
            <w:r w:rsidRPr="002A05AD">
              <w:t>проекти</w:t>
            </w:r>
            <w:proofErr w:type="spellEnd"/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22" w:rsidRPr="002A05AD" w:rsidRDefault="00677ACA" w:rsidP="000E1F0A">
            <w:pPr>
              <w:jc w:val="center"/>
            </w:pPr>
            <w:proofErr w:type="spellStart"/>
            <w:r w:rsidRPr="002A05AD">
              <w:t>Не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22" w:rsidRPr="002A05AD" w:rsidRDefault="00677ACA" w:rsidP="000E1F0A">
            <w:pPr>
              <w:jc w:val="center"/>
              <w:rPr>
                <w:lang w:val="bg-BG"/>
              </w:rPr>
            </w:pPr>
            <w:r w:rsidRPr="002A05AD">
              <w:rPr>
                <w:iCs/>
                <w:lang w:val="bg-BG"/>
              </w:rPr>
              <w:t>10 000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ACA" w:rsidRPr="002A05AD" w:rsidRDefault="00677ACA" w:rsidP="00677ACA">
            <w:pPr>
              <w:pStyle w:val="NormalWeb"/>
              <w:spacing w:before="0" w:beforeAutospacing="0" w:after="0" w:afterAutospacing="0"/>
              <w:rPr>
                <w:iCs/>
                <w:color w:val="0000FF"/>
                <w:sz w:val="20"/>
                <w:szCs w:val="20"/>
                <w:lang w:val="ru-RU"/>
              </w:rPr>
            </w:pPr>
            <w:r w:rsidRPr="002A05AD">
              <w:rPr>
                <w:sz w:val="20"/>
                <w:szCs w:val="20"/>
              </w:rPr>
              <w:t xml:space="preserve">Еднолични търговци (ЕТ) или юридически лица, регистрирани по Търговския закон и Закон за кооперациите, </w:t>
            </w:r>
            <w:r w:rsidRPr="002A05AD">
              <w:rPr>
                <w:sz w:val="20"/>
                <w:szCs w:val="20"/>
                <w:lang w:eastAsia="en-US"/>
              </w:rPr>
              <w:t>опериращи в сектор Рибарство и аквакултури и преработватели от сектора на територията на МИРГ Самоков,Община Самоков, МИРГ Самоков, партньори – научни организации, браншови, работодателски и др. организации</w:t>
            </w:r>
          </w:p>
          <w:p w:rsidR="002C0422" w:rsidRPr="002A05AD" w:rsidRDefault="002C0422" w:rsidP="000E1F0A">
            <w:pPr>
              <w:jc w:val="center"/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A04" w:rsidRPr="002A05AD" w:rsidRDefault="00D04A04" w:rsidP="00D04A04">
            <w:pPr>
              <w:pStyle w:val="NormalWeb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2A05AD">
              <w:rPr>
                <w:sz w:val="20"/>
                <w:szCs w:val="20"/>
                <w:lang w:eastAsia="en-US"/>
              </w:rPr>
              <w:t>Създаване на мрежи ,споразумения за партньорство с цел насърчаване трансфера на знания – регионални, междурегионални, трансгранични</w:t>
            </w:r>
          </w:p>
          <w:p w:rsidR="00D04A04" w:rsidRPr="002A05AD" w:rsidRDefault="00D04A04" w:rsidP="00D04A04">
            <w:pPr>
              <w:pStyle w:val="NormalWeb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2A05AD">
              <w:rPr>
                <w:sz w:val="20"/>
                <w:szCs w:val="20"/>
                <w:lang w:eastAsia="en-US"/>
              </w:rPr>
              <w:t>Пилотни проекти –създаване на партньорства между бизнеса и  научно- изследовотелски организиции</w:t>
            </w:r>
          </w:p>
          <w:p w:rsidR="00D04A04" w:rsidRPr="002A05AD" w:rsidRDefault="00D04A04" w:rsidP="00D04A04">
            <w:pPr>
              <w:pStyle w:val="NormalWeb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2A05AD">
              <w:rPr>
                <w:sz w:val="20"/>
                <w:szCs w:val="20"/>
                <w:lang w:eastAsia="en-US"/>
              </w:rPr>
              <w:t>Разпространение на знания и резултати от научни изследвания,</w:t>
            </w:r>
          </w:p>
          <w:p w:rsidR="00D04A04" w:rsidRPr="002A05AD" w:rsidRDefault="00D04A04" w:rsidP="00D04A04">
            <w:pPr>
              <w:pStyle w:val="NormalWeb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2A05AD">
              <w:rPr>
                <w:sz w:val="20"/>
                <w:szCs w:val="20"/>
                <w:lang w:eastAsia="en-US"/>
              </w:rPr>
              <w:t>Провеждане на семинари</w:t>
            </w:r>
          </w:p>
          <w:p w:rsidR="00D04A04" w:rsidRPr="002A05AD" w:rsidRDefault="00D04A04" w:rsidP="00D04A04">
            <w:pPr>
              <w:pStyle w:val="NormalWeb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2A05AD">
              <w:rPr>
                <w:sz w:val="20"/>
                <w:szCs w:val="20"/>
                <w:lang w:eastAsia="en-US"/>
              </w:rPr>
              <w:t>Изучаване на добри практики</w:t>
            </w:r>
          </w:p>
          <w:p w:rsidR="00500A0A" w:rsidRPr="002A05AD" w:rsidRDefault="00500A0A" w:rsidP="00500A0A">
            <w:pPr>
              <w:pStyle w:val="NormalWeb"/>
              <w:jc w:val="both"/>
              <w:rPr>
                <w:sz w:val="20"/>
                <w:szCs w:val="20"/>
                <w:lang w:val="en-US" w:eastAsia="en-US"/>
              </w:rPr>
            </w:pPr>
          </w:p>
          <w:p w:rsidR="002C0422" w:rsidRPr="002A05AD" w:rsidRDefault="002C0422" w:rsidP="000E1F0A"/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A04" w:rsidRPr="002A05AD" w:rsidRDefault="00D04A04" w:rsidP="00D04A04">
            <w:pPr>
              <w:spacing w:before="2" w:line="200" w:lineRule="exact"/>
              <w:ind w:left="105" w:right="94"/>
            </w:pPr>
            <w:proofErr w:type="spellStart"/>
            <w:r w:rsidRPr="002A05AD">
              <w:t>Ин</w:t>
            </w:r>
            <w:r w:rsidRPr="002A05AD">
              <w:rPr>
                <w:spacing w:val="-1"/>
              </w:rPr>
              <w:t>вес</w:t>
            </w:r>
            <w:r w:rsidRPr="002A05AD">
              <w:rPr>
                <w:spacing w:val="1"/>
              </w:rPr>
              <w:t>т</w:t>
            </w:r>
            <w:r w:rsidRPr="002A05AD">
              <w:t>и</w:t>
            </w:r>
            <w:proofErr w:type="spellEnd"/>
            <w:r w:rsidRPr="002A05AD">
              <w:t xml:space="preserve"> </w:t>
            </w:r>
            <w:proofErr w:type="spellStart"/>
            <w:r w:rsidRPr="002A05AD">
              <w:t>ци</w:t>
            </w:r>
            <w:r w:rsidRPr="002A05AD">
              <w:rPr>
                <w:spacing w:val="1"/>
              </w:rPr>
              <w:t>о</w:t>
            </w:r>
            <w:r w:rsidRPr="002A05AD">
              <w:t>нни</w:t>
            </w:r>
            <w:proofErr w:type="spellEnd"/>
            <w:r w:rsidRPr="002A05AD">
              <w:t xml:space="preserve"> </w:t>
            </w:r>
            <w:proofErr w:type="spellStart"/>
            <w:r w:rsidRPr="002A05AD">
              <w:rPr>
                <w:spacing w:val="1"/>
              </w:rPr>
              <w:t>р</w:t>
            </w:r>
            <w:r w:rsidRPr="002A05AD">
              <w:rPr>
                <w:spacing w:val="-1"/>
              </w:rPr>
              <w:t>а</w:t>
            </w:r>
            <w:r w:rsidRPr="002A05AD">
              <w:rPr>
                <w:spacing w:val="1"/>
              </w:rPr>
              <w:t>з</w:t>
            </w:r>
            <w:r w:rsidRPr="002A05AD">
              <w:rPr>
                <w:spacing w:val="-1"/>
              </w:rPr>
              <w:t>х</w:t>
            </w:r>
            <w:r w:rsidRPr="002A05AD">
              <w:rPr>
                <w:spacing w:val="1"/>
              </w:rPr>
              <w:t>о</w:t>
            </w:r>
            <w:r w:rsidRPr="002A05AD">
              <w:t>ди</w:t>
            </w:r>
            <w:proofErr w:type="spellEnd"/>
            <w:r w:rsidRPr="002A05AD">
              <w:t xml:space="preserve">, </w:t>
            </w:r>
            <w:proofErr w:type="spellStart"/>
            <w:r w:rsidRPr="002A05AD">
              <w:rPr>
                <w:spacing w:val="1"/>
              </w:rPr>
              <w:t>р</w:t>
            </w:r>
            <w:r w:rsidRPr="002A05AD">
              <w:rPr>
                <w:spacing w:val="-1"/>
              </w:rPr>
              <w:t>а</w:t>
            </w:r>
            <w:r w:rsidRPr="002A05AD">
              <w:rPr>
                <w:spacing w:val="1"/>
              </w:rPr>
              <w:t>з</w:t>
            </w:r>
            <w:r w:rsidRPr="002A05AD">
              <w:rPr>
                <w:spacing w:val="-1"/>
              </w:rPr>
              <w:t>х</w:t>
            </w:r>
            <w:r w:rsidRPr="002A05AD">
              <w:rPr>
                <w:spacing w:val="1"/>
              </w:rPr>
              <w:t>о</w:t>
            </w:r>
            <w:r w:rsidRPr="002A05AD">
              <w:t>ди</w:t>
            </w:r>
            <w:proofErr w:type="spellEnd"/>
          </w:p>
          <w:p w:rsidR="002C0422" w:rsidRPr="002A05AD" w:rsidRDefault="00D04A04" w:rsidP="00D04A04">
            <w:pPr>
              <w:jc w:val="center"/>
            </w:pPr>
            <w:proofErr w:type="spellStart"/>
            <w:r w:rsidRPr="002A05AD">
              <w:rPr>
                <w:spacing w:val="1"/>
              </w:rPr>
              <w:t>з</w:t>
            </w:r>
            <w:r w:rsidRPr="002A05AD">
              <w:t>а</w:t>
            </w:r>
            <w:proofErr w:type="spellEnd"/>
            <w:r w:rsidRPr="002A05AD">
              <w:t xml:space="preserve"> </w:t>
            </w:r>
            <w:r w:rsidRPr="002A05AD">
              <w:rPr>
                <w:spacing w:val="-1"/>
                <w:lang w:val="bg-BG"/>
              </w:rPr>
              <w:t>услуги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22" w:rsidRPr="002A05AD" w:rsidRDefault="00D04A04" w:rsidP="000E1F0A">
            <w:pPr>
              <w:jc w:val="center"/>
            </w:pPr>
            <w:r w:rsidRPr="002A05AD">
              <w:t>100 %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FD6" w:rsidRPr="002A05AD" w:rsidRDefault="00D04A04" w:rsidP="000E1F0A">
            <w:pPr>
              <w:jc w:val="center"/>
              <w:rPr>
                <w:lang w:val="bg-BG"/>
              </w:rPr>
            </w:pPr>
            <w:r w:rsidRPr="002A05AD">
              <w:rPr>
                <w:lang w:val="bg-BG"/>
              </w:rPr>
              <w:t>2</w:t>
            </w:r>
            <w:r w:rsidRPr="002A05AD">
              <w:t>-</w:t>
            </w:r>
            <w:r w:rsidR="00C405F4">
              <w:rPr>
                <w:lang w:val="bg-BG"/>
              </w:rPr>
              <w:t>р</w:t>
            </w:r>
            <w:r w:rsidRPr="002A05AD">
              <w:t xml:space="preserve">о </w:t>
            </w:r>
            <w:proofErr w:type="spellStart"/>
            <w:r w:rsidRPr="002A05AD">
              <w:t>тримес</w:t>
            </w:r>
            <w:proofErr w:type="spellEnd"/>
            <w:r w:rsidRPr="002A05AD">
              <w:t xml:space="preserve"> </w:t>
            </w:r>
            <w:proofErr w:type="spellStart"/>
            <w:r w:rsidRPr="002A05AD">
              <w:t>ечие</w:t>
            </w:r>
            <w:proofErr w:type="spellEnd"/>
            <w:r w:rsidRPr="002A05AD">
              <w:rPr>
                <w:lang w:val="bg-BG"/>
              </w:rPr>
              <w:t xml:space="preserve"> 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22" w:rsidRPr="002A05AD" w:rsidRDefault="004E7758" w:rsidP="000E1F0A">
            <w:pPr>
              <w:jc w:val="center"/>
            </w:pPr>
            <w:r w:rsidRPr="002A05AD">
              <w:rPr>
                <w:lang w:val="bg-BG"/>
              </w:rPr>
              <w:t>6</w:t>
            </w:r>
            <w:r w:rsidRPr="002A05AD">
              <w:t xml:space="preserve">0 </w:t>
            </w:r>
            <w:proofErr w:type="spellStart"/>
            <w:r w:rsidRPr="002A05AD">
              <w:t>дни</w:t>
            </w:r>
            <w:proofErr w:type="spellEnd"/>
            <w:r w:rsidRPr="002A05AD">
              <w:t xml:space="preserve"> </w:t>
            </w:r>
            <w:proofErr w:type="spellStart"/>
            <w:r w:rsidRPr="002A05AD">
              <w:t>от</w:t>
            </w:r>
            <w:proofErr w:type="spellEnd"/>
            <w:r w:rsidRPr="002A05AD">
              <w:t xml:space="preserve"> </w:t>
            </w:r>
            <w:proofErr w:type="spellStart"/>
            <w:r w:rsidRPr="002A05AD">
              <w:t>датата</w:t>
            </w:r>
            <w:proofErr w:type="spellEnd"/>
            <w:r w:rsidRPr="002A05AD">
              <w:t xml:space="preserve"> </w:t>
            </w:r>
            <w:proofErr w:type="spellStart"/>
            <w:r w:rsidRPr="002A05AD">
              <w:t>на</w:t>
            </w:r>
            <w:proofErr w:type="spellEnd"/>
            <w:r w:rsidRPr="002A05AD">
              <w:t xml:space="preserve"> </w:t>
            </w:r>
            <w:proofErr w:type="spellStart"/>
            <w:r w:rsidRPr="002A05AD">
              <w:t>обявяване</w:t>
            </w:r>
            <w:proofErr w:type="spellEnd"/>
            <w:r w:rsidRPr="002A05AD">
              <w:t xml:space="preserve"> </w:t>
            </w:r>
            <w:proofErr w:type="spellStart"/>
            <w:r w:rsidRPr="002A05AD">
              <w:t>на</w:t>
            </w:r>
            <w:proofErr w:type="spellEnd"/>
            <w:r w:rsidRPr="002A05AD">
              <w:t xml:space="preserve"> </w:t>
            </w:r>
            <w:proofErr w:type="spellStart"/>
            <w:r w:rsidRPr="002A05AD">
              <w:t>процедурата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22" w:rsidRPr="002A05AD" w:rsidRDefault="00AA2057" w:rsidP="000E1F0A">
            <w:pPr>
              <w:jc w:val="center"/>
              <w:rPr>
                <w:lang w:val="bg-BG"/>
              </w:rPr>
            </w:pPr>
            <w:r w:rsidRPr="002A05AD">
              <w:rPr>
                <w:lang w:val="bg-BG"/>
              </w:rPr>
              <w:t>не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22" w:rsidRPr="002A05AD" w:rsidRDefault="00AA2057" w:rsidP="000E1F0A">
            <w:pPr>
              <w:jc w:val="center"/>
              <w:rPr>
                <w:lang w:val="bg-BG"/>
              </w:rPr>
            </w:pPr>
            <w:r w:rsidRPr="002A05AD">
              <w:rPr>
                <w:lang w:val="bg-BG"/>
              </w:rPr>
              <w:t>не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22" w:rsidRPr="002A05AD" w:rsidRDefault="00AA2057" w:rsidP="000E1F0A">
            <w:pPr>
              <w:jc w:val="center"/>
              <w:rPr>
                <w:lang w:val="bg-BG"/>
              </w:rPr>
            </w:pPr>
            <w:r w:rsidRPr="002A05AD">
              <w:rPr>
                <w:lang w:val="bg-BG"/>
              </w:rPr>
              <w:t>5 000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22" w:rsidRPr="002A05AD" w:rsidRDefault="00AA2057" w:rsidP="000E1F0A">
            <w:pPr>
              <w:jc w:val="center"/>
              <w:rPr>
                <w:lang w:val="bg-BG"/>
              </w:rPr>
            </w:pPr>
            <w:r w:rsidRPr="002A05AD">
              <w:t>10 000</w:t>
            </w:r>
          </w:p>
        </w:tc>
      </w:tr>
    </w:tbl>
    <w:p w:rsidR="00C44B51" w:rsidRPr="005934B1" w:rsidRDefault="00C44B51" w:rsidP="006D4FD6">
      <w:pPr>
        <w:spacing w:line="200" w:lineRule="exact"/>
        <w:rPr>
          <w:sz w:val="18"/>
          <w:szCs w:val="18"/>
        </w:rPr>
      </w:pPr>
    </w:p>
    <w:sectPr w:rsidR="00C44B51" w:rsidRPr="005934B1" w:rsidSect="00A22F97">
      <w:headerReference w:type="default" r:id="rId8"/>
      <w:headerReference w:type="first" r:id="rId9"/>
      <w:type w:val="continuous"/>
      <w:pgSz w:w="16840" w:h="11920" w:orient="landscape"/>
      <w:pgMar w:top="120" w:right="380" w:bottom="280" w:left="320" w:header="145" w:footer="73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690" w:rsidRDefault="00032690" w:rsidP="006D1588">
      <w:r>
        <w:separator/>
      </w:r>
    </w:p>
  </w:endnote>
  <w:endnote w:type="continuationSeparator" w:id="0">
    <w:p w:rsidR="00032690" w:rsidRDefault="00032690" w:rsidP="006D1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690" w:rsidRDefault="00032690" w:rsidP="006D1588">
      <w:r>
        <w:separator/>
      </w:r>
    </w:p>
  </w:footnote>
  <w:footnote w:type="continuationSeparator" w:id="0">
    <w:p w:rsidR="00032690" w:rsidRDefault="00032690" w:rsidP="006D15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588" w:rsidRPr="006D1588" w:rsidRDefault="006D1588" w:rsidP="006D1588">
    <w:pPr>
      <w:tabs>
        <w:tab w:val="center" w:pos="4703"/>
        <w:tab w:val="right" w:pos="9406"/>
      </w:tabs>
      <w:autoSpaceDE w:val="0"/>
      <w:autoSpaceDN w:val="0"/>
      <w:adjustRightInd w:val="0"/>
      <w:spacing w:after="30"/>
      <w:ind w:left="-851"/>
      <w:suppressOverlap/>
      <w:jc w:val="center"/>
      <w:rPr>
        <w:rFonts w:ascii="Candara" w:hAnsi="Candara" w:cs="Candara"/>
        <w:color w:val="000000"/>
        <w:kern w:val="24"/>
        <w:sz w:val="18"/>
        <w:szCs w:val="18"/>
        <w:lang w:val="bg-BG"/>
      </w:rPr>
    </w:pPr>
    <w:r w:rsidRPr="006D1588">
      <w:rPr>
        <w:rFonts w:ascii="Arial" w:hAnsi="Arial" w:cs="Arial"/>
        <w:color w:val="808080"/>
        <w:sz w:val="24"/>
        <w:szCs w:val="24"/>
        <w:lang w:val="bg-BG"/>
      </w:rPr>
      <w:t xml:space="preserve">            </w:t>
    </w:r>
  </w:p>
  <w:p w:rsidR="006D1588" w:rsidRPr="00B1253E" w:rsidRDefault="006D1588">
    <w:pPr>
      <w:pStyle w:val="Header"/>
      <w:rPr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F97" w:rsidRPr="00A22F97" w:rsidRDefault="005934B1" w:rsidP="00A22F97">
    <w:pPr>
      <w:tabs>
        <w:tab w:val="center" w:pos="4703"/>
        <w:tab w:val="right" w:pos="9406"/>
      </w:tabs>
      <w:autoSpaceDE w:val="0"/>
      <w:autoSpaceDN w:val="0"/>
      <w:adjustRightInd w:val="0"/>
      <w:spacing w:after="30"/>
      <w:ind w:left="-851"/>
      <w:suppressOverlap/>
      <w:jc w:val="center"/>
      <w:rPr>
        <w:rFonts w:ascii="Arial" w:hAnsi="Arial" w:cs="Arial"/>
        <w:color w:val="808080"/>
        <w:sz w:val="24"/>
        <w:szCs w:val="24"/>
        <w:lang w:val="bg-BG"/>
      </w:rPr>
    </w:pPr>
    <w:r>
      <w:object w:dxaOrig="576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in;height:54pt" o:ole="">
          <v:imagedata r:id="rId1" o:title=""/>
        </v:shape>
        <o:OLEObject Type="Embed" ProgID="Photoshop.Image.13" ShapeID="_x0000_i1025" DrawAspect="Content" ObjectID="_1629188006" r:id="rId2">
          <o:FieldCodes>\s</o:FieldCodes>
        </o:OLEObject>
      </w:object>
    </w:r>
    <w:r w:rsidR="00AB3DD9">
      <w:rPr>
        <w:rFonts w:ascii="Times New Roman CYR" w:hAnsi="Times New Roman CYR"/>
        <w:noProof/>
        <w:sz w:val="24"/>
        <w:szCs w:val="24"/>
        <w:lang w:val="bg-BG" w:eastAsia="bg-BG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7772400</wp:posOffset>
          </wp:positionH>
          <wp:positionV relativeFrom="paragraph">
            <wp:posOffset>-77470</wp:posOffset>
          </wp:positionV>
          <wp:extent cx="1443990" cy="1363980"/>
          <wp:effectExtent l="0" t="0" r="3810" b="7620"/>
          <wp:wrapNone/>
          <wp:docPr id="4" name="Picture 4" descr="logo-bg-cen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bg-cente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3990" cy="1363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22F97">
      <w:rPr>
        <w:rFonts w:ascii="Times New Roman CYR" w:hAnsi="Times New Roman CYR"/>
        <w:noProof/>
        <w:sz w:val="24"/>
        <w:szCs w:val="24"/>
        <w:lang w:val="bg-BG" w:eastAsia="bg-BG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664210</wp:posOffset>
          </wp:positionH>
          <wp:positionV relativeFrom="paragraph">
            <wp:posOffset>64770</wp:posOffset>
          </wp:positionV>
          <wp:extent cx="1104900" cy="755650"/>
          <wp:effectExtent l="0" t="0" r="0" b="635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22F97" w:rsidRPr="00A22F97" w:rsidRDefault="00A22F97" w:rsidP="00A22F97">
    <w:pPr>
      <w:spacing w:line="240" w:lineRule="atLeast"/>
      <w:ind w:left="-284"/>
      <w:suppressOverlap/>
      <w:jc w:val="center"/>
      <w:textAlignment w:val="baseline"/>
      <w:rPr>
        <w:rFonts w:ascii="Candara" w:hAnsi="Candara" w:cs="Candara"/>
        <w:b/>
        <w:bCs/>
        <w:color w:val="000000"/>
        <w:kern w:val="24"/>
        <w:sz w:val="18"/>
        <w:szCs w:val="18"/>
      </w:rPr>
    </w:pPr>
    <w:r w:rsidRPr="00A22F97">
      <w:rPr>
        <w:rFonts w:ascii="Candara" w:hAnsi="Candara" w:cs="Candara"/>
        <w:b/>
        <w:bCs/>
        <w:color w:val="000000"/>
        <w:kern w:val="24"/>
        <w:sz w:val="18"/>
        <w:szCs w:val="18"/>
      </w:rPr>
      <w:t xml:space="preserve">  </w:t>
    </w:r>
  </w:p>
  <w:p w:rsidR="00A22F97" w:rsidRPr="005934B1" w:rsidRDefault="005934B1" w:rsidP="005934B1">
    <w:pPr>
      <w:spacing w:line="240" w:lineRule="atLeast"/>
      <w:ind w:left="-284"/>
      <w:suppressOverlap/>
      <w:textAlignment w:val="baseline"/>
      <w:rPr>
        <w:rFonts w:ascii="Candara" w:hAnsi="Candara" w:cs="Candara"/>
        <w:b/>
        <w:bCs/>
        <w:color w:val="000000"/>
        <w:kern w:val="24"/>
        <w:sz w:val="18"/>
        <w:szCs w:val="18"/>
      </w:rPr>
    </w:pPr>
    <w:r>
      <w:rPr>
        <w:rFonts w:ascii="Candara" w:hAnsi="Candara" w:cs="Candara"/>
        <w:b/>
        <w:bCs/>
        <w:color w:val="000000"/>
        <w:kern w:val="24"/>
        <w:sz w:val="18"/>
        <w:szCs w:val="18"/>
      </w:rPr>
      <w:t xml:space="preserve">                                     </w:t>
    </w:r>
    <w:r w:rsidR="00A22F97">
      <w:rPr>
        <w:rFonts w:ascii="Candara" w:hAnsi="Candara" w:cs="Candara"/>
        <w:b/>
        <w:bCs/>
        <w:color w:val="000000"/>
        <w:kern w:val="24"/>
        <w:sz w:val="16"/>
        <w:szCs w:val="16"/>
        <w:lang w:val="bg-BG"/>
      </w:rPr>
      <w:t xml:space="preserve"> </w:t>
    </w:r>
    <w:r w:rsidR="00A22F97" w:rsidRPr="00A22F97">
      <w:rPr>
        <w:rFonts w:ascii="Candara" w:hAnsi="Candara" w:cs="Candara"/>
        <w:b/>
        <w:bCs/>
        <w:color w:val="000000"/>
        <w:kern w:val="24"/>
        <w:sz w:val="16"/>
        <w:szCs w:val="16"/>
      </w:rPr>
      <w:t>ЕВРОПЕЙСКИ СЪЮЗ</w:t>
    </w:r>
  </w:p>
  <w:p w:rsidR="00A22F97" w:rsidRPr="00A22F97" w:rsidRDefault="00A22F97" w:rsidP="00A22F97">
    <w:pPr>
      <w:spacing w:line="240" w:lineRule="atLeast"/>
      <w:ind w:left="-284"/>
      <w:suppressOverlap/>
      <w:textAlignment w:val="baseline"/>
      <w:rPr>
        <w:rFonts w:ascii="Candara" w:hAnsi="Candara" w:cs="Candara"/>
        <w:color w:val="000000"/>
        <w:kern w:val="24"/>
        <w:sz w:val="16"/>
        <w:szCs w:val="16"/>
      </w:rPr>
    </w:pPr>
    <w:r w:rsidRPr="00A22F97">
      <w:rPr>
        <w:rFonts w:ascii="Candara" w:hAnsi="Candara" w:cs="Candara"/>
        <w:color w:val="000000"/>
        <w:kern w:val="24"/>
        <w:sz w:val="16"/>
        <w:szCs w:val="16"/>
      </w:rPr>
      <w:t xml:space="preserve">   </w:t>
    </w:r>
    <w:r w:rsidRPr="00A22F97">
      <w:rPr>
        <w:rFonts w:ascii="Candara" w:hAnsi="Candara" w:cs="Candara"/>
        <w:color w:val="000000"/>
        <w:kern w:val="24"/>
        <w:sz w:val="16"/>
        <w:szCs w:val="16"/>
        <w:lang w:val="bg-BG"/>
      </w:rPr>
      <w:t xml:space="preserve">      </w:t>
    </w:r>
    <w:r w:rsidRPr="00A22F97">
      <w:rPr>
        <w:rFonts w:ascii="Candara" w:hAnsi="Candara" w:cs="Candara"/>
        <w:color w:val="000000"/>
        <w:kern w:val="24"/>
        <w:sz w:val="16"/>
        <w:szCs w:val="16"/>
      </w:rPr>
      <w:t xml:space="preserve">                                 </w:t>
    </w:r>
    <w:r w:rsidRPr="00A22F97">
      <w:rPr>
        <w:rFonts w:ascii="Candara" w:hAnsi="Candara" w:cs="Candara"/>
        <w:color w:val="000000"/>
        <w:kern w:val="24"/>
        <w:sz w:val="16"/>
        <w:szCs w:val="16"/>
        <w:lang w:val="bg-BG"/>
      </w:rPr>
      <w:t xml:space="preserve"> </w:t>
    </w:r>
    <w:r w:rsidRPr="00A22F97">
      <w:rPr>
        <w:rFonts w:ascii="Candara" w:hAnsi="Candara" w:cs="Candara"/>
        <w:color w:val="000000"/>
        <w:kern w:val="24"/>
        <w:sz w:val="16"/>
        <w:szCs w:val="16"/>
      </w:rPr>
      <w:t>ЕВРОПЕЙСКИ ФОНД</w:t>
    </w:r>
  </w:p>
  <w:p w:rsidR="00A22F97" w:rsidRPr="00A22F97" w:rsidRDefault="00A22F97" w:rsidP="00A22F97">
    <w:pPr>
      <w:spacing w:line="240" w:lineRule="atLeast"/>
      <w:ind w:left="-284"/>
      <w:suppressOverlap/>
      <w:textAlignment w:val="baseline"/>
      <w:rPr>
        <w:rFonts w:ascii="Candara" w:hAnsi="Candara" w:cs="Candara"/>
        <w:color w:val="000000"/>
        <w:kern w:val="24"/>
        <w:sz w:val="16"/>
        <w:szCs w:val="16"/>
      </w:rPr>
    </w:pPr>
    <w:r w:rsidRPr="00A22F97">
      <w:rPr>
        <w:rFonts w:ascii="Candara" w:hAnsi="Candara" w:cs="Candara"/>
        <w:color w:val="000000"/>
        <w:kern w:val="24"/>
        <w:sz w:val="16"/>
        <w:szCs w:val="16"/>
      </w:rPr>
      <w:t xml:space="preserve">                              ЗА МОРСКО ДЕЛО И РИБАРСТВО</w:t>
    </w:r>
  </w:p>
  <w:p w:rsidR="00A22F97" w:rsidRPr="00A22F97" w:rsidRDefault="00A22F97" w:rsidP="00A22F97">
    <w:pPr>
      <w:tabs>
        <w:tab w:val="center" w:pos="4703"/>
        <w:tab w:val="right" w:pos="9406"/>
      </w:tabs>
      <w:autoSpaceDE w:val="0"/>
      <w:autoSpaceDN w:val="0"/>
      <w:adjustRightInd w:val="0"/>
      <w:spacing w:after="30"/>
      <w:ind w:left="-851"/>
      <w:suppressOverlap/>
      <w:jc w:val="center"/>
      <w:rPr>
        <w:rFonts w:ascii="Candara" w:hAnsi="Candara" w:cs="Candara"/>
        <w:color w:val="000000"/>
        <w:kern w:val="24"/>
        <w:sz w:val="18"/>
        <w:szCs w:val="18"/>
        <w:lang w:val="bg-BG"/>
      </w:rPr>
    </w:pPr>
    <w:r w:rsidRPr="00A22F97">
      <w:rPr>
        <w:rFonts w:ascii="Arial" w:hAnsi="Arial" w:cs="Arial"/>
        <w:color w:val="808080"/>
        <w:sz w:val="24"/>
        <w:szCs w:val="24"/>
        <w:lang w:val="bg-BG"/>
      </w:rPr>
      <w:t xml:space="preserve">            </w:t>
    </w:r>
  </w:p>
  <w:p w:rsidR="00A22F97" w:rsidRPr="00A22F97" w:rsidRDefault="00A22F97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27956"/>
    <w:multiLevelType w:val="multilevel"/>
    <w:tmpl w:val="33EAFD9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91"/>
    <w:rsid w:val="000030E2"/>
    <w:rsid w:val="00032690"/>
    <w:rsid w:val="00036FE0"/>
    <w:rsid w:val="00044616"/>
    <w:rsid w:val="0005699D"/>
    <w:rsid w:val="00060C26"/>
    <w:rsid w:val="000661A9"/>
    <w:rsid w:val="00074C3B"/>
    <w:rsid w:val="0009428C"/>
    <w:rsid w:val="000C055F"/>
    <w:rsid w:val="000F43F1"/>
    <w:rsid w:val="00111E91"/>
    <w:rsid w:val="001452A1"/>
    <w:rsid w:val="001A70F6"/>
    <w:rsid w:val="001C0A9C"/>
    <w:rsid w:val="001F6A44"/>
    <w:rsid w:val="00204AD3"/>
    <w:rsid w:val="0022149D"/>
    <w:rsid w:val="00242AF5"/>
    <w:rsid w:val="00243430"/>
    <w:rsid w:val="00293A99"/>
    <w:rsid w:val="002A05AD"/>
    <w:rsid w:val="002B6EA6"/>
    <w:rsid w:val="002C0422"/>
    <w:rsid w:val="002D7790"/>
    <w:rsid w:val="002F79BD"/>
    <w:rsid w:val="00320E77"/>
    <w:rsid w:val="00350534"/>
    <w:rsid w:val="00354BDD"/>
    <w:rsid w:val="00361345"/>
    <w:rsid w:val="003A078B"/>
    <w:rsid w:val="003B243E"/>
    <w:rsid w:val="003E078D"/>
    <w:rsid w:val="00415C05"/>
    <w:rsid w:val="00416E88"/>
    <w:rsid w:val="004360BC"/>
    <w:rsid w:val="00451784"/>
    <w:rsid w:val="004B7F29"/>
    <w:rsid w:val="004C54DE"/>
    <w:rsid w:val="004E7202"/>
    <w:rsid w:val="004E7758"/>
    <w:rsid w:val="004F1152"/>
    <w:rsid w:val="00500A0A"/>
    <w:rsid w:val="00514C4B"/>
    <w:rsid w:val="00515185"/>
    <w:rsid w:val="00587819"/>
    <w:rsid w:val="005934B1"/>
    <w:rsid w:val="005C2C00"/>
    <w:rsid w:val="005C6989"/>
    <w:rsid w:val="00607209"/>
    <w:rsid w:val="00610340"/>
    <w:rsid w:val="006238F4"/>
    <w:rsid w:val="00632DB7"/>
    <w:rsid w:val="00671664"/>
    <w:rsid w:val="00675732"/>
    <w:rsid w:val="00677ACA"/>
    <w:rsid w:val="00681062"/>
    <w:rsid w:val="006A10E3"/>
    <w:rsid w:val="006A4540"/>
    <w:rsid w:val="006C74D0"/>
    <w:rsid w:val="006D1588"/>
    <w:rsid w:val="006D4FD6"/>
    <w:rsid w:val="00716000"/>
    <w:rsid w:val="00725109"/>
    <w:rsid w:val="007267BE"/>
    <w:rsid w:val="00726877"/>
    <w:rsid w:val="0074410C"/>
    <w:rsid w:val="00760418"/>
    <w:rsid w:val="00781DA7"/>
    <w:rsid w:val="00793980"/>
    <w:rsid w:val="007967CD"/>
    <w:rsid w:val="007C6626"/>
    <w:rsid w:val="007E4592"/>
    <w:rsid w:val="007E79B9"/>
    <w:rsid w:val="0084542F"/>
    <w:rsid w:val="008B1E70"/>
    <w:rsid w:val="00901149"/>
    <w:rsid w:val="00913F00"/>
    <w:rsid w:val="009340BD"/>
    <w:rsid w:val="009357B9"/>
    <w:rsid w:val="009555B8"/>
    <w:rsid w:val="00960685"/>
    <w:rsid w:val="00964629"/>
    <w:rsid w:val="00994B45"/>
    <w:rsid w:val="009A0DC0"/>
    <w:rsid w:val="009E67AD"/>
    <w:rsid w:val="00A17280"/>
    <w:rsid w:val="00A22F97"/>
    <w:rsid w:val="00A32301"/>
    <w:rsid w:val="00A64EDE"/>
    <w:rsid w:val="00AA1820"/>
    <w:rsid w:val="00AA2057"/>
    <w:rsid w:val="00AA2BA4"/>
    <w:rsid w:val="00AB3DD9"/>
    <w:rsid w:val="00AB62AB"/>
    <w:rsid w:val="00AC4BF3"/>
    <w:rsid w:val="00AC6586"/>
    <w:rsid w:val="00AD1ECC"/>
    <w:rsid w:val="00AE622C"/>
    <w:rsid w:val="00AE6301"/>
    <w:rsid w:val="00AF4966"/>
    <w:rsid w:val="00B1253E"/>
    <w:rsid w:val="00B361C7"/>
    <w:rsid w:val="00B64E2C"/>
    <w:rsid w:val="00B731A2"/>
    <w:rsid w:val="00B83750"/>
    <w:rsid w:val="00B94A41"/>
    <w:rsid w:val="00BC6E74"/>
    <w:rsid w:val="00BE347B"/>
    <w:rsid w:val="00BF6108"/>
    <w:rsid w:val="00C01E91"/>
    <w:rsid w:val="00C03AD2"/>
    <w:rsid w:val="00C22FB6"/>
    <w:rsid w:val="00C34916"/>
    <w:rsid w:val="00C405F4"/>
    <w:rsid w:val="00C44B51"/>
    <w:rsid w:val="00C505EB"/>
    <w:rsid w:val="00C722AD"/>
    <w:rsid w:val="00CA3C59"/>
    <w:rsid w:val="00CC2938"/>
    <w:rsid w:val="00CD0E6F"/>
    <w:rsid w:val="00CD77EF"/>
    <w:rsid w:val="00D04A04"/>
    <w:rsid w:val="00D71F3F"/>
    <w:rsid w:val="00D73917"/>
    <w:rsid w:val="00D96CA0"/>
    <w:rsid w:val="00DB6D76"/>
    <w:rsid w:val="00DC29FD"/>
    <w:rsid w:val="00DC44AC"/>
    <w:rsid w:val="00DF29EE"/>
    <w:rsid w:val="00DF6667"/>
    <w:rsid w:val="00E00A9F"/>
    <w:rsid w:val="00E063D3"/>
    <w:rsid w:val="00E215DC"/>
    <w:rsid w:val="00E952FE"/>
    <w:rsid w:val="00EA048D"/>
    <w:rsid w:val="00EC2C34"/>
    <w:rsid w:val="00ED2250"/>
    <w:rsid w:val="00F03B54"/>
    <w:rsid w:val="00F046CB"/>
    <w:rsid w:val="00F27D9F"/>
    <w:rsid w:val="00F52E53"/>
    <w:rsid w:val="00F65EA8"/>
    <w:rsid w:val="00FB01BA"/>
    <w:rsid w:val="00FB6DE1"/>
    <w:rsid w:val="00FD04F0"/>
    <w:rsid w:val="00FF5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130EDB0-C75C-472E-A7C0-7A71F4570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DB7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D158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1588"/>
  </w:style>
  <w:style w:type="paragraph" w:styleId="Footer">
    <w:name w:val="footer"/>
    <w:basedOn w:val="Normal"/>
    <w:link w:val="FooterChar"/>
    <w:uiPriority w:val="99"/>
    <w:unhideWhenUsed/>
    <w:rsid w:val="006D158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1588"/>
  </w:style>
  <w:style w:type="paragraph" w:styleId="NormalWeb">
    <w:name w:val="Normal (Web)"/>
    <w:basedOn w:val="Normal"/>
    <w:uiPriority w:val="99"/>
    <w:rsid w:val="00F65EA8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F6A4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F6A44"/>
  </w:style>
  <w:style w:type="character" w:styleId="FootnoteReference">
    <w:name w:val="footnote reference"/>
    <w:basedOn w:val="DefaultParagraphFont"/>
    <w:uiPriority w:val="99"/>
    <w:semiHidden/>
    <w:unhideWhenUsed/>
    <w:rsid w:val="001F6A44"/>
    <w:rPr>
      <w:vertAlign w:val="superscript"/>
    </w:rPr>
  </w:style>
  <w:style w:type="paragraph" w:styleId="BodyText">
    <w:name w:val="Body Text"/>
    <w:aliases w:val="block style"/>
    <w:basedOn w:val="Normal"/>
    <w:link w:val="BodyTextChar1"/>
    <w:uiPriority w:val="99"/>
    <w:rsid w:val="00726877"/>
    <w:pPr>
      <w:spacing w:after="120"/>
      <w:jc w:val="both"/>
    </w:pPr>
    <w:rPr>
      <w:rFonts w:ascii="Georgia" w:eastAsia="Calibri" w:hAnsi="Georgia"/>
      <w:sz w:val="24"/>
      <w:lang w:val="en-GB"/>
    </w:rPr>
  </w:style>
  <w:style w:type="character" w:customStyle="1" w:styleId="BodyTextChar">
    <w:name w:val="Body Text Char"/>
    <w:basedOn w:val="DefaultParagraphFont"/>
    <w:uiPriority w:val="99"/>
    <w:semiHidden/>
    <w:rsid w:val="00726877"/>
  </w:style>
  <w:style w:type="character" w:customStyle="1" w:styleId="BodyTextChar1">
    <w:name w:val="Body Text Char1"/>
    <w:aliases w:val="block style Char"/>
    <w:link w:val="BodyText"/>
    <w:uiPriority w:val="99"/>
    <w:locked/>
    <w:rsid w:val="00726877"/>
    <w:rPr>
      <w:rFonts w:ascii="Georgia" w:eastAsia="Calibri" w:hAnsi="Georgia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Relationship Id="rId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8168E-6540-4BC2-BEEB-093C9AB8F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1157</Words>
  <Characters>6600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Admin2</cp:lastModifiedBy>
  <cp:revision>49</cp:revision>
  <cp:lastPrinted>2019-07-04T15:09:00Z</cp:lastPrinted>
  <dcterms:created xsi:type="dcterms:W3CDTF">2019-09-04T08:10:00Z</dcterms:created>
  <dcterms:modified xsi:type="dcterms:W3CDTF">2019-09-05T08:27:00Z</dcterms:modified>
</cp:coreProperties>
</file>